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7C67C" w14:textId="182834D6" w:rsidR="00B63899" w:rsidRPr="00F637B8" w:rsidRDefault="000213F9" w:rsidP="00F637B8">
      <w:pPr>
        <w:pStyle w:val="Nagwek1"/>
        <w:numPr>
          <w:ilvl w:val="0"/>
          <w:numId w:val="0"/>
        </w:numPr>
        <w:spacing w:before="0" w:line="300" w:lineRule="atLeast"/>
        <w:jc w:val="center"/>
        <w:rPr>
          <w:rFonts w:asciiTheme="minorHAnsi" w:hAnsiTheme="minorHAnsi" w:cstheme="minorHAnsi"/>
          <w:bCs w:val="0"/>
          <w:color w:val="auto"/>
          <w:sz w:val="28"/>
          <w:szCs w:val="22"/>
        </w:rPr>
      </w:pPr>
      <w:r w:rsidRPr="000213F9">
        <w:rPr>
          <w:rFonts w:asciiTheme="minorHAnsi" w:hAnsiTheme="minorHAnsi" w:cstheme="minorHAnsi"/>
          <w:bCs w:val="0"/>
          <w:color w:val="FF0000"/>
          <w:sz w:val="28"/>
          <w:szCs w:val="22"/>
        </w:rPr>
        <w:t>PROJEKT</w:t>
      </w:r>
      <w:r>
        <w:rPr>
          <w:rFonts w:asciiTheme="minorHAnsi" w:hAnsiTheme="minorHAnsi" w:cstheme="minorHAnsi"/>
          <w:bCs w:val="0"/>
          <w:color w:val="auto"/>
          <w:sz w:val="28"/>
          <w:szCs w:val="22"/>
        </w:rPr>
        <w:t xml:space="preserve"> (</w:t>
      </w:r>
      <w:r w:rsidR="00B63899" w:rsidRPr="00F637B8">
        <w:rPr>
          <w:rFonts w:asciiTheme="minorHAnsi" w:hAnsiTheme="minorHAnsi" w:cstheme="minorHAnsi"/>
          <w:bCs w:val="0"/>
          <w:color w:val="auto"/>
          <w:sz w:val="28"/>
          <w:szCs w:val="22"/>
        </w:rPr>
        <w:t xml:space="preserve">Umowa nr </w:t>
      </w:r>
      <w:r w:rsidR="00714324">
        <w:rPr>
          <w:rFonts w:asciiTheme="minorHAnsi" w:hAnsiTheme="minorHAnsi" w:cstheme="minorHAnsi"/>
          <w:bCs w:val="0"/>
          <w:color w:val="auto"/>
          <w:sz w:val="28"/>
          <w:szCs w:val="22"/>
        </w:rPr>
        <w:t>PBSE-</w:t>
      </w:r>
      <w:r w:rsidR="00B2432F">
        <w:rPr>
          <w:rFonts w:asciiTheme="minorHAnsi" w:hAnsiTheme="minorHAnsi" w:cstheme="minorHAnsi"/>
          <w:bCs w:val="0"/>
          <w:color w:val="auto"/>
          <w:sz w:val="28"/>
          <w:szCs w:val="22"/>
        </w:rPr>
        <w:t>1</w:t>
      </w:r>
      <w:r w:rsidR="00027B26" w:rsidRPr="00027B26">
        <w:rPr>
          <w:rFonts w:asciiTheme="minorHAnsi" w:hAnsiTheme="minorHAnsi" w:cstheme="minorHAnsi"/>
          <w:bCs w:val="0"/>
          <w:color w:val="auto"/>
          <w:sz w:val="28"/>
          <w:szCs w:val="22"/>
        </w:rPr>
        <w:t>/</w:t>
      </w:r>
      <w:r w:rsidR="00B2432F">
        <w:rPr>
          <w:rFonts w:asciiTheme="minorHAnsi" w:hAnsiTheme="minorHAnsi" w:cstheme="minorHAnsi"/>
          <w:bCs w:val="0"/>
          <w:color w:val="auto"/>
          <w:sz w:val="28"/>
          <w:szCs w:val="22"/>
        </w:rPr>
        <w:t>0</w:t>
      </w:r>
      <w:r w:rsidR="00530B05">
        <w:rPr>
          <w:rFonts w:asciiTheme="minorHAnsi" w:hAnsiTheme="minorHAnsi" w:cstheme="minorHAnsi"/>
          <w:bCs w:val="0"/>
          <w:color w:val="auto"/>
          <w:sz w:val="28"/>
          <w:szCs w:val="22"/>
        </w:rPr>
        <w:t>3</w:t>
      </w:r>
      <w:r w:rsidR="00027B26" w:rsidRPr="00027B26">
        <w:rPr>
          <w:rFonts w:asciiTheme="minorHAnsi" w:hAnsiTheme="minorHAnsi" w:cstheme="minorHAnsi"/>
          <w:bCs w:val="0"/>
          <w:color w:val="auto"/>
          <w:sz w:val="28"/>
          <w:szCs w:val="22"/>
        </w:rPr>
        <w:t>/202</w:t>
      </w:r>
      <w:r w:rsidR="00B2432F">
        <w:rPr>
          <w:rFonts w:asciiTheme="minorHAnsi" w:hAnsiTheme="minorHAnsi" w:cstheme="minorHAnsi"/>
          <w:bCs w:val="0"/>
          <w:color w:val="auto"/>
          <w:sz w:val="28"/>
          <w:szCs w:val="22"/>
        </w:rPr>
        <w:t>1</w:t>
      </w:r>
      <w:r>
        <w:rPr>
          <w:rFonts w:asciiTheme="minorHAnsi" w:hAnsiTheme="minorHAnsi" w:cstheme="minorHAnsi"/>
          <w:bCs w:val="0"/>
          <w:color w:val="auto"/>
          <w:sz w:val="28"/>
          <w:szCs w:val="22"/>
        </w:rPr>
        <w:t>)</w:t>
      </w:r>
    </w:p>
    <w:p w14:paraId="6ECF0D42" w14:textId="562B4621" w:rsidR="00B63899" w:rsidRDefault="00B63899" w:rsidP="00FF3921">
      <w:pPr>
        <w:spacing w:before="120" w:after="12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Zawarta w</w:t>
      </w:r>
      <w:r w:rsidR="00D4042D">
        <w:rPr>
          <w:rFonts w:asciiTheme="minorHAnsi" w:hAnsiTheme="minorHAnsi" w:cstheme="minorHAnsi"/>
        </w:rPr>
        <w:t xml:space="preserve"> Warszawie</w:t>
      </w:r>
      <w:r w:rsidRPr="00F637B8">
        <w:rPr>
          <w:rFonts w:asciiTheme="minorHAnsi" w:hAnsiTheme="minorHAnsi" w:cstheme="minorHAnsi"/>
        </w:rPr>
        <w:t xml:space="preserve"> w dniu </w:t>
      </w:r>
      <w:r w:rsidR="00D4042D">
        <w:rPr>
          <w:rFonts w:asciiTheme="minorHAnsi" w:hAnsiTheme="minorHAnsi" w:cstheme="minorHAnsi"/>
          <w:b/>
        </w:rPr>
        <w:t>DD</w:t>
      </w:r>
      <w:r w:rsidRPr="00F637B8">
        <w:rPr>
          <w:rFonts w:asciiTheme="minorHAnsi" w:hAnsiTheme="minorHAnsi" w:cstheme="minorHAnsi"/>
          <w:b/>
        </w:rPr>
        <w:t>.</w:t>
      </w:r>
      <w:r w:rsidR="00D4042D">
        <w:rPr>
          <w:rFonts w:asciiTheme="minorHAnsi" w:hAnsiTheme="minorHAnsi" w:cstheme="minorHAnsi"/>
          <w:b/>
        </w:rPr>
        <w:t>MM</w:t>
      </w:r>
      <w:r w:rsidRPr="00F637B8">
        <w:rPr>
          <w:rFonts w:asciiTheme="minorHAnsi" w:hAnsiTheme="minorHAnsi" w:cstheme="minorHAnsi"/>
          <w:b/>
        </w:rPr>
        <w:t>.</w:t>
      </w:r>
      <w:r w:rsidR="00714324">
        <w:rPr>
          <w:rFonts w:asciiTheme="minorHAnsi" w:hAnsiTheme="minorHAnsi" w:cstheme="minorHAnsi"/>
          <w:b/>
        </w:rPr>
        <w:t>RRRR</w:t>
      </w:r>
      <w:r w:rsidRPr="00F637B8">
        <w:rPr>
          <w:rFonts w:asciiTheme="minorHAnsi" w:hAnsiTheme="minorHAnsi" w:cstheme="minorHAnsi"/>
          <w:b/>
        </w:rPr>
        <w:t> r.</w:t>
      </w:r>
      <w:r w:rsidRPr="00F637B8">
        <w:rPr>
          <w:rFonts w:asciiTheme="minorHAnsi" w:hAnsiTheme="minorHAnsi" w:cstheme="minorHAnsi"/>
        </w:rPr>
        <w:t xml:space="preserve">  pomiędzy:</w:t>
      </w:r>
    </w:p>
    <w:p w14:paraId="21FBD1A2" w14:textId="29FC971E" w:rsidR="00A3749C" w:rsidRPr="00A3749C" w:rsidRDefault="00A3749C" w:rsidP="00A3749C">
      <w:pPr>
        <w:spacing w:after="0" w:line="300" w:lineRule="atLeast"/>
        <w:jc w:val="both"/>
        <w:rPr>
          <w:rFonts w:asciiTheme="minorHAnsi" w:hAnsiTheme="minorHAnsi" w:cstheme="minorHAnsi"/>
        </w:rPr>
      </w:pPr>
      <w:r w:rsidRPr="00A3749C">
        <w:rPr>
          <w:rFonts w:asciiTheme="minorHAnsi" w:hAnsiTheme="minorHAnsi" w:cstheme="minorHAnsi"/>
          <w:b/>
        </w:rPr>
        <w:t xml:space="preserve">Saule </w:t>
      </w:r>
      <w:r w:rsidR="00AC2B6F">
        <w:rPr>
          <w:rFonts w:asciiTheme="minorHAnsi" w:hAnsiTheme="minorHAnsi" w:cstheme="minorHAnsi"/>
          <w:b/>
        </w:rPr>
        <w:t>S.A.</w:t>
      </w:r>
      <w:r w:rsidRPr="00A3749C">
        <w:rPr>
          <w:rFonts w:asciiTheme="minorHAnsi" w:hAnsiTheme="minorHAnsi" w:cstheme="minorHAnsi"/>
          <w:b/>
        </w:rPr>
        <w:t xml:space="preserve"> </w:t>
      </w:r>
      <w:r w:rsidRPr="00A3749C">
        <w:rPr>
          <w:rFonts w:asciiTheme="minorHAnsi" w:hAnsiTheme="minorHAnsi" w:cstheme="minorHAnsi"/>
        </w:rPr>
        <w:t>z siedzibą w Warszawie (02-676), przy ul. Postępu 14B, wpisaną do rejestru przedsiębiorców Krajowego Rejestru Sądowego prowadzonego przez Sąd Rejonowy dla m. st. Warszawy w Warszawie, X</w:t>
      </w:r>
      <w:r w:rsidR="00AC2B6F">
        <w:rPr>
          <w:rFonts w:asciiTheme="minorHAnsi" w:hAnsiTheme="minorHAnsi" w:cstheme="minorHAnsi"/>
        </w:rPr>
        <w:t>I</w:t>
      </w:r>
      <w:r w:rsidRPr="00A3749C">
        <w:rPr>
          <w:rFonts w:asciiTheme="minorHAnsi" w:hAnsiTheme="minorHAnsi" w:cstheme="minorHAnsi"/>
        </w:rPr>
        <w:t xml:space="preserve">II Wydział Gospodarczy Krajowego Rejestru Sądowego, pod nr rejestrowym KRS </w:t>
      </w:r>
      <w:r w:rsidR="00AC2B6F" w:rsidRPr="00AC2B6F">
        <w:rPr>
          <w:rFonts w:asciiTheme="minorHAnsi" w:hAnsiTheme="minorHAnsi" w:cstheme="minorHAnsi"/>
        </w:rPr>
        <w:t>0000811142</w:t>
      </w:r>
      <w:r w:rsidRPr="00A3749C">
        <w:rPr>
          <w:rFonts w:asciiTheme="minorHAnsi" w:hAnsiTheme="minorHAnsi" w:cstheme="minorHAnsi"/>
        </w:rPr>
        <w:t>, posiadającą numery NIP: 5223010943, REGON: 146985340, reprezentowaną przez:</w:t>
      </w:r>
    </w:p>
    <w:p w14:paraId="54A5F94F" w14:textId="77777777" w:rsidR="00A3749C" w:rsidRPr="00A3749C" w:rsidRDefault="00A3749C" w:rsidP="00A3749C">
      <w:pPr>
        <w:pStyle w:val="Akapitzlist"/>
        <w:numPr>
          <w:ilvl w:val="0"/>
          <w:numId w:val="26"/>
        </w:numPr>
        <w:spacing w:after="0" w:line="300" w:lineRule="atLeast"/>
        <w:jc w:val="both"/>
        <w:rPr>
          <w:rFonts w:asciiTheme="minorHAnsi" w:hAnsiTheme="minorHAnsi" w:cstheme="minorHAnsi"/>
        </w:rPr>
      </w:pPr>
      <w:r w:rsidRPr="00A3749C">
        <w:rPr>
          <w:rFonts w:asciiTheme="minorHAnsi" w:hAnsiTheme="minorHAnsi" w:cstheme="minorHAnsi"/>
        </w:rPr>
        <w:t>Piotra Krycha - Prezes Zarządu,</w:t>
      </w:r>
    </w:p>
    <w:p w14:paraId="7E5A3425" w14:textId="77777777" w:rsidR="00A3749C" w:rsidRPr="00A3749C" w:rsidRDefault="00A3749C" w:rsidP="00A3749C">
      <w:pPr>
        <w:pStyle w:val="Akapitzlist"/>
        <w:numPr>
          <w:ilvl w:val="0"/>
          <w:numId w:val="26"/>
        </w:numPr>
        <w:spacing w:after="0" w:line="300" w:lineRule="atLeast"/>
        <w:jc w:val="both"/>
        <w:rPr>
          <w:rFonts w:asciiTheme="minorHAnsi" w:hAnsiTheme="minorHAnsi" w:cstheme="minorHAnsi"/>
        </w:rPr>
      </w:pPr>
      <w:r w:rsidRPr="00A3749C">
        <w:rPr>
          <w:rFonts w:asciiTheme="minorHAnsi" w:hAnsiTheme="minorHAnsi" w:cstheme="minorHAnsi"/>
        </w:rPr>
        <w:t xml:space="preserve">Artura </w:t>
      </w:r>
      <w:proofErr w:type="spellStart"/>
      <w:r w:rsidRPr="00A3749C">
        <w:rPr>
          <w:rFonts w:asciiTheme="minorHAnsi" w:hAnsiTheme="minorHAnsi" w:cstheme="minorHAnsi"/>
        </w:rPr>
        <w:t>Kupczunasa</w:t>
      </w:r>
      <w:proofErr w:type="spellEnd"/>
      <w:r w:rsidRPr="00A3749C">
        <w:rPr>
          <w:rFonts w:asciiTheme="minorHAnsi" w:hAnsiTheme="minorHAnsi" w:cstheme="minorHAnsi"/>
        </w:rPr>
        <w:t xml:space="preserve"> - Wiceprezes Zarządu,</w:t>
      </w:r>
    </w:p>
    <w:p w14:paraId="334C9718" w14:textId="5626B0A8" w:rsidR="00B63899" w:rsidRPr="00F637B8" w:rsidRDefault="00B63899" w:rsidP="00F637B8">
      <w:pPr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zwan</w:t>
      </w:r>
      <w:r w:rsidR="0081621D" w:rsidRPr="00F637B8">
        <w:rPr>
          <w:rFonts w:asciiTheme="minorHAnsi" w:hAnsiTheme="minorHAnsi" w:cstheme="minorHAnsi"/>
        </w:rPr>
        <w:t>ą</w:t>
      </w:r>
      <w:r w:rsidRPr="00F637B8">
        <w:rPr>
          <w:rFonts w:asciiTheme="minorHAnsi" w:hAnsiTheme="minorHAnsi" w:cstheme="minorHAnsi"/>
        </w:rPr>
        <w:t xml:space="preserve"> dalej </w:t>
      </w:r>
      <w:r w:rsidRPr="00F637B8">
        <w:rPr>
          <w:rFonts w:asciiTheme="minorHAnsi" w:hAnsiTheme="minorHAnsi" w:cstheme="minorHAnsi"/>
          <w:b/>
        </w:rPr>
        <w:t>Zamawiającym</w:t>
      </w:r>
    </w:p>
    <w:p w14:paraId="1C4D4D56" w14:textId="77777777" w:rsidR="00B63899" w:rsidRPr="00F637B8" w:rsidRDefault="00B63899" w:rsidP="00F637B8">
      <w:pPr>
        <w:autoSpaceDE w:val="0"/>
        <w:autoSpaceDN w:val="0"/>
        <w:adjustRightInd w:val="0"/>
        <w:spacing w:before="120" w:after="12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 xml:space="preserve">a </w:t>
      </w:r>
    </w:p>
    <w:p w14:paraId="59C016E4" w14:textId="100D516F" w:rsidR="008F621A" w:rsidRPr="008F621A" w:rsidRDefault="00D4042D" w:rsidP="008F621A">
      <w:pPr>
        <w:spacing w:after="0"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(…)</w:t>
      </w:r>
      <w:r w:rsidR="008F621A" w:rsidRPr="008F621A">
        <w:rPr>
          <w:rFonts w:asciiTheme="minorHAnsi" w:hAnsiTheme="minorHAnsi" w:cstheme="minorHAnsi"/>
        </w:rPr>
        <w:t>, zwan</w:t>
      </w:r>
      <w:r w:rsidR="008F621A">
        <w:rPr>
          <w:rFonts w:asciiTheme="minorHAnsi" w:hAnsiTheme="minorHAnsi" w:cstheme="minorHAnsi"/>
        </w:rPr>
        <w:t>ą</w:t>
      </w:r>
      <w:r w:rsidR="008F621A" w:rsidRPr="008F621A">
        <w:rPr>
          <w:rFonts w:asciiTheme="minorHAnsi" w:hAnsiTheme="minorHAnsi" w:cstheme="minorHAnsi"/>
        </w:rPr>
        <w:t xml:space="preserve"> dalej </w:t>
      </w:r>
      <w:r w:rsidR="008F621A" w:rsidRPr="0083570D">
        <w:rPr>
          <w:rFonts w:asciiTheme="minorHAnsi" w:hAnsiTheme="minorHAnsi" w:cstheme="minorHAnsi"/>
          <w:b/>
        </w:rPr>
        <w:t>Wykonawcą</w:t>
      </w:r>
      <w:r w:rsidR="008F621A" w:rsidRPr="008F621A">
        <w:rPr>
          <w:rFonts w:asciiTheme="minorHAnsi" w:hAnsiTheme="minorHAnsi" w:cstheme="minorHAnsi"/>
        </w:rPr>
        <w:t>,</w:t>
      </w:r>
    </w:p>
    <w:p w14:paraId="79D2D34A" w14:textId="28E22AE8" w:rsidR="000E74C1" w:rsidRPr="00F637B8" w:rsidRDefault="000E74C1" w:rsidP="008F621A">
      <w:pPr>
        <w:spacing w:before="120"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zwanymi w dalszej części niniejszej Umowy łącznie Stronami lub pojedynczo Stroną.</w:t>
      </w:r>
    </w:p>
    <w:p w14:paraId="0EACB06A" w14:textId="341A1C21" w:rsidR="000E74C1" w:rsidRDefault="000E74C1" w:rsidP="00F637B8">
      <w:pPr>
        <w:spacing w:after="0" w:line="300" w:lineRule="atLeast"/>
        <w:jc w:val="both"/>
        <w:rPr>
          <w:rFonts w:asciiTheme="minorHAnsi" w:hAnsiTheme="minorHAnsi" w:cstheme="minorHAnsi"/>
          <w:b/>
        </w:rPr>
      </w:pPr>
    </w:p>
    <w:p w14:paraId="02E3DD8C" w14:textId="77777777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Preambuła</w:t>
      </w:r>
    </w:p>
    <w:p w14:paraId="0D740B9C" w14:textId="1613801D" w:rsidR="00A3749C" w:rsidRPr="00257CE2" w:rsidRDefault="00A3749C" w:rsidP="00A3749C">
      <w:pPr>
        <w:tabs>
          <w:tab w:val="left" w:pos="-720"/>
        </w:tabs>
        <w:spacing w:after="0" w:line="300" w:lineRule="atLeast"/>
        <w:jc w:val="both"/>
        <w:rPr>
          <w:rFonts w:asciiTheme="minorHAnsi" w:hAnsiTheme="minorHAnsi" w:cstheme="minorHAnsi"/>
          <w:lang w:eastAsia="pl-PL"/>
        </w:rPr>
      </w:pPr>
      <w:r w:rsidRPr="00A3749C">
        <w:rPr>
          <w:rFonts w:asciiTheme="minorHAnsi" w:hAnsiTheme="minorHAnsi" w:cstheme="minorHAnsi"/>
          <w:lang w:eastAsia="pl-PL"/>
        </w:rPr>
        <w:t>Umowa dotyczy realizacji zamówienia w ramach</w:t>
      </w:r>
      <w:r w:rsidR="00DD247D">
        <w:rPr>
          <w:rFonts w:asciiTheme="minorHAnsi" w:hAnsiTheme="minorHAnsi" w:cstheme="minorHAnsi"/>
          <w:lang w:eastAsia="pl-PL"/>
        </w:rPr>
        <w:t xml:space="preserve"> </w:t>
      </w:r>
      <w:r w:rsidRPr="00A3749C">
        <w:rPr>
          <w:rFonts w:asciiTheme="minorHAnsi" w:hAnsiTheme="minorHAnsi" w:cstheme="minorHAnsi"/>
          <w:lang w:eastAsia="pl-PL"/>
        </w:rPr>
        <w:t xml:space="preserve">postępowania nr </w:t>
      </w:r>
      <w:r w:rsidR="00027B26" w:rsidRPr="00027B26">
        <w:rPr>
          <w:rFonts w:asciiTheme="minorHAnsi" w:hAnsiTheme="minorHAnsi" w:cstheme="minorHAnsi"/>
          <w:b/>
          <w:lang w:eastAsia="pl-PL"/>
        </w:rPr>
        <w:t>SAULE</w:t>
      </w:r>
      <w:r w:rsidR="00714324">
        <w:rPr>
          <w:rFonts w:asciiTheme="minorHAnsi" w:hAnsiTheme="minorHAnsi" w:cstheme="minorHAnsi"/>
          <w:b/>
          <w:lang w:eastAsia="pl-PL"/>
        </w:rPr>
        <w:t>-PBSE</w:t>
      </w:r>
      <w:r w:rsidR="00027B26" w:rsidRPr="00027B26">
        <w:rPr>
          <w:rFonts w:asciiTheme="minorHAnsi" w:hAnsiTheme="minorHAnsi" w:cstheme="minorHAnsi"/>
          <w:b/>
          <w:lang w:eastAsia="pl-PL"/>
        </w:rPr>
        <w:t>-</w:t>
      </w:r>
      <w:r w:rsidR="00B2432F">
        <w:rPr>
          <w:rFonts w:asciiTheme="minorHAnsi" w:hAnsiTheme="minorHAnsi" w:cstheme="minorHAnsi"/>
          <w:b/>
          <w:lang w:eastAsia="pl-PL"/>
        </w:rPr>
        <w:t>1</w:t>
      </w:r>
      <w:r w:rsidR="00027B26" w:rsidRPr="00027B26">
        <w:rPr>
          <w:rFonts w:asciiTheme="minorHAnsi" w:hAnsiTheme="minorHAnsi" w:cstheme="minorHAnsi"/>
          <w:b/>
          <w:lang w:eastAsia="pl-PL"/>
        </w:rPr>
        <w:t>/</w:t>
      </w:r>
      <w:r w:rsidR="00B2432F">
        <w:rPr>
          <w:rFonts w:asciiTheme="minorHAnsi" w:hAnsiTheme="minorHAnsi" w:cstheme="minorHAnsi"/>
          <w:b/>
          <w:lang w:eastAsia="pl-PL"/>
        </w:rPr>
        <w:t>0</w:t>
      </w:r>
      <w:r w:rsidR="00530B05">
        <w:rPr>
          <w:rFonts w:asciiTheme="minorHAnsi" w:hAnsiTheme="minorHAnsi" w:cstheme="minorHAnsi"/>
          <w:b/>
          <w:lang w:eastAsia="pl-PL"/>
        </w:rPr>
        <w:t>3</w:t>
      </w:r>
      <w:r w:rsidR="00027B26" w:rsidRPr="00027B26">
        <w:rPr>
          <w:rFonts w:asciiTheme="minorHAnsi" w:hAnsiTheme="minorHAnsi" w:cstheme="minorHAnsi"/>
          <w:b/>
          <w:lang w:eastAsia="pl-PL"/>
        </w:rPr>
        <w:t>/202</w:t>
      </w:r>
      <w:r w:rsidR="00B2432F">
        <w:rPr>
          <w:rFonts w:asciiTheme="minorHAnsi" w:hAnsiTheme="minorHAnsi" w:cstheme="minorHAnsi"/>
          <w:b/>
          <w:lang w:eastAsia="pl-PL"/>
        </w:rPr>
        <w:t>1</w:t>
      </w:r>
      <w:r w:rsidR="00027B26">
        <w:rPr>
          <w:rFonts w:asciiTheme="minorHAnsi" w:hAnsiTheme="minorHAnsi" w:cstheme="minorHAnsi"/>
          <w:b/>
          <w:lang w:eastAsia="pl-PL"/>
        </w:rPr>
        <w:t xml:space="preserve"> </w:t>
      </w:r>
      <w:r w:rsidRPr="00A3749C">
        <w:rPr>
          <w:rFonts w:asciiTheme="minorHAnsi" w:hAnsiTheme="minorHAnsi" w:cstheme="minorHAnsi"/>
          <w:lang w:eastAsia="pl-PL"/>
        </w:rPr>
        <w:t xml:space="preserve">ogłoszonego przez Zamawiającego na </w:t>
      </w:r>
      <w:bookmarkStart w:id="0" w:name="_Hlk531093853"/>
      <w:r w:rsidRPr="00A3749C">
        <w:rPr>
          <w:rFonts w:asciiTheme="minorHAnsi" w:hAnsiTheme="minorHAnsi" w:cstheme="minorHAnsi"/>
          <w:b/>
          <w:lang w:eastAsia="pl-PL"/>
        </w:rPr>
        <w:t xml:space="preserve">zakup </w:t>
      </w:r>
      <w:bookmarkEnd w:id="0"/>
      <w:r w:rsidR="00E01AF5" w:rsidRPr="00E01AF5">
        <w:rPr>
          <w:rFonts w:asciiTheme="minorHAnsi" w:hAnsiTheme="minorHAnsi" w:cstheme="minorHAnsi"/>
          <w:b/>
          <w:lang w:eastAsia="pl-PL"/>
        </w:rPr>
        <w:t xml:space="preserve">oraz dostawę </w:t>
      </w:r>
      <w:r w:rsidR="00530B05" w:rsidRPr="00530B05">
        <w:rPr>
          <w:rFonts w:asciiTheme="minorHAnsi" w:hAnsiTheme="minorHAnsi" w:cstheme="minorHAnsi"/>
          <w:b/>
          <w:lang w:eastAsia="pl-PL"/>
        </w:rPr>
        <w:t>rękawic butylowych do komór rękawicowych</w:t>
      </w:r>
      <w:r w:rsidR="00530B05">
        <w:rPr>
          <w:rFonts w:asciiTheme="minorHAnsi" w:hAnsiTheme="minorHAnsi" w:cstheme="minorHAnsi"/>
          <w:b/>
          <w:lang w:eastAsia="pl-PL"/>
        </w:rPr>
        <w:t xml:space="preserve"> </w:t>
      </w:r>
      <w:r w:rsidRPr="00A3749C">
        <w:rPr>
          <w:rFonts w:asciiTheme="minorHAnsi" w:hAnsiTheme="minorHAnsi" w:cstheme="minorHAnsi"/>
          <w:lang w:eastAsia="pl-PL"/>
        </w:rPr>
        <w:t xml:space="preserve">w ramach projektu </w:t>
      </w:r>
      <w:r w:rsidRPr="00257CE2">
        <w:rPr>
          <w:rFonts w:asciiTheme="minorHAnsi" w:hAnsiTheme="minorHAnsi" w:cstheme="minorHAnsi"/>
          <w:lang w:eastAsia="pl-PL"/>
        </w:rPr>
        <w:t xml:space="preserve">pt. </w:t>
      </w:r>
      <w:r w:rsidR="00257CE2" w:rsidRPr="00257CE2">
        <w:rPr>
          <w:rFonts w:asciiTheme="minorHAnsi" w:hAnsiTheme="minorHAnsi" w:cstheme="minorHAnsi"/>
          <w:lang w:eastAsia="pl-PL"/>
        </w:rPr>
        <w:t xml:space="preserve">„Półprzezroczyste </w:t>
      </w:r>
      <w:proofErr w:type="spellStart"/>
      <w:r w:rsidR="00257CE2" w:rsidRPr="00257CE2">
        <w:rPr>
          <w:rFonts w:asciiTheme="minorHAnsi" w:hAnsiTheme="minorHAnsi" w:cstheme="minorHAnsi"/>
          <w:lang w:eastAsia="pl-PL"/>
        </w:rPr>
        <w:t>jednozłączowe</w:t>
      </w:r>
      <w:proofErr w:type="spellEnd"/>
      <w:r w:rsidR="00257CE2" w:rsidRPr="00257CE2">
        <w:rPr>
          <w:rFonts w:asciiTheme="minorHAnsi" w:hAnsiTheme="minorHAnsi" w:cstheme="minorHAnsi"/>
          <w:lang w:eastAsia="pl-PL"/>
        </w:rPr>
        <w:t xml:space="preserve"> ogniwa fotowoltaiczne i wysokowydajne nieprzezroczyste ogniwa tandemowe na bazie materiałów perowskitowych do zastosowań BIPV i BAPV”, nr umowy o dofinansowanie: </w:t>
      </w:r>
      <w:r w:rsidR="00257CE2" w:rsidRPr="00257CE2">
        <w:rPr>
          <w:rFonts w:asciiTheme="minorHAnsi" w:hAnsiTheme="minorHAnsi" w:cstheme="minorHAnsi"/>
          <w:b/>
          <w:bCs/>
          <w:lang w:eastAsia="pl-PL"/>
        </w:rPr>
        <w:t>POIR.01.02.00-00-0309/16-00</w:t>
      </w:r>
      <w:r w:rsidR="00257CE2" w:rsidRPr="00257CE2">
        <w:rPr>
          <w:rFonts w:asciiTheme="minorHAnsi" w:hAnsiTheme="minorHAnsi" w:cstheme="minorHAnsi"/>
          <w:lang w:eastAsia="pl-PL"/>
        </w:rPr>
        <w:t xml:space="preserve">. </w:t>
      </w:r>
      <w:r w:rsidRPr="00257CE2">
        <w:rPr>
          <w:rFonts w:asciiTheme="minorHAnsi" w:hAnsiTheme="minorHAnsi" w:cstheme="minorHAnsi"/>
          <w:lang w:eastAsia="pl-PL"/>
        </w:rPr>
        <w:t>Mając na uwadze powyższe, Strony ustalają co następuje:</w:t>
      </w:r>
    </w:p>
    <w:p w14:paraId="1173FA8A" w14:textId="295F303D" w:rsidR="00A3749C" w:rsidRDefault="00A3749C" w:rsidP="00F637B8">
      <w:pPr>
        <w:tabs>
          <w:tab w:val="left" w:pos="-720"/>
        </w:tabs>
        <w:spacing w:after="0" w:line="300" w:lineRule="atLeast"/>
        <w:jc w:val="both"/>
        <w:rPr>
          <w:rFonts w:asciiTheme="minorHAnsi" w:hAnsiTheme="minorHAnsi" w:cstheme="minorHAnsi"/>
          <w:lang w:eastAsia="pl-PL"/>
        </w:rPr>
      </w:pPr>
    </w:p>
    <w:p w14:paraId="795A7068" w14:textId="77777777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  <w:b/>
        </w:rPr>
        <w:t>§1</w:t>
      </w:r>
    </w:p>
    <w:p w14:paraId="589A9EE1" w14:textId="371CB2E8" w:rsidR="00972B18" w:rsidRDefault="00B63899" w:rsidP="00972B18">
      <w:pPr>
        <w:numPr>
          <w:ilvl w:val="0"/>
          <w:numId w:val="24"/>
        </w:numPr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 xml:space="preserve">W rezultacie wyboru oferty </w:t>
      </w:r>
      <w:r w:rsidR="000E74C1" w:rsidRPr="00F637B8">
        <w:rPr>
          <w:rFonts w:asciiTheme="minorHAnsi" w:hAnsiTheme="minorHAnsi" w:cstheme="minorHAnsi"/>
        </w:rPr>
        <w:t>w ramach</w:t>
      </w:r>
      <w:r w:rsidR="00DD247D">
        <w:rPr>
          <w:rFonts w:asciiTheme="minorHAnsi" w:hAnsiTheme="minorHAnsi" w:cstheme="minorHAnsi"/>
        </w:rPr>
        <w:t xml:space="preserve"> </w:t>
      </w:r>
      <w:r w:rsidRPr="00F637B8">
        <w:rPr>
          <w:rFonts w:asciiTheme="minorHAnsi" w:hAnsiTheme="minorHAnsi" w:cstheme="minorHAnsi"/>
        </w:rPr>
        <w:t xml:space="preserve">postępowania </w:t>
      </w:r>
      <w:r w:rsidR="000E74C1" w:rsidRPr="00F637B8">
        <w:rPr>
          <w:rFonts w:asciiTheme="minorHAnsi" w:hAnsiTheme="minorHAnsi" w:cstheme="minorHAnsi"/>
        </w:rPr>
        <w:t xml:space="preserve">nr </w:t>
      </w:r>
      <w:r w:rsidR="00027B26" w:rsidRPr="00027B26">
        <w:rPr>
          <w:rFonts w:asciiTheme="minorHAnsi" w:hAnsiTheme="minorHAnsi" w:cstheme="minorHAnsi"/>
          <w:b/>
        </w:rPr>
        <w:t>SAULE-</w:t>
      </w:r>
      <w:r w:rsidR="009129D3" w:rsidRPr="009129D3">
        <w:rPr>
          <w:rFonts w:asciiTheme="minorHAnsi" w:hAnsiTheme="minorHAnsi" w:cstheme="minorHAnsi"/>
          <w:b/>
        </w:rPr>
        <w:t>PBSE-</w:t>
      </w:r>
      <w:r w:rsidR="00B2432F">
        <w:rPr>
          <w:rFonts w:asciiTheme="minorHAnsi" w:hAnsiTheme="minorHAnsi" w:cstheme="minorHAnsi"/>
          <w:b/>
        </w:rPr>
        <w:t>1</w:t>
      </w:r>
      <w:r w:rsidR="009129D3" w:rsidRPr="009129D3">
        <w:rPr>
          <w:rFonts w:asciiTheme="minorHAnsi" w:hAnsiTheme="minorHAnsi" w:cstheme="minorHAnsi"/>
          <w:b/>
        </w:rPr>
        <w:t>/</w:t>
      </w:r>
      <w:r w:rsidR="00B2432F">
        <w:rPr>
          <w:rFonts w:asciiTheme="minorHAnsi" w:hAnsiTheme="minorHAnsi" w:cstheme="minorHAnsi"/>
          <w:b/>
        </w:rPr>
        <w:t>0</w:t>
      </w:r>
      <w:r w:rsidR="00530B05">
        <w:rPr>
          <w:rFonts w:asciiTheme="minorHAnsi" w:hAnsiTheme="minorHAnsi" w:cstheme="minorHAnsi"/>
          <w:b/>
        </w:rPr>
        <w:t>3</w:t>
      </w:r>
      <w:r w:rsidR="009129D3" w:rsidRPr="009129D3">
        <w:rPr>
          <w:rFonts w:asciiTheme="minorHAnsi" w:hAnsiTheme="minorHAnsi" w:cstheme="minorHAnsi"/>
          <w:b/>
        </w:rPr>
        <w:t>/202</w:t>
      </w:r>
      <w:r w:rsidR="00B2432F">
        <w:rPr>
          <w:rFonts w:asciiTheme="minorHAnsi" w:hAnsiTheme="minorHAnsi" w:cstheme="minorHAnsi"/>
          <w:b/>
        </w:rPr>
        <w:t>1</w:t>
      </w:r>
      <w:r w:rsidRPr="00F637B8">
        <w:rPr>
          <w:rFonts w:asciiTheme="minorHAnsi" w:hAnsiTheme="minorHAnsi" w:cstheme="minorHAnsi"/>
        </w:rPr>
        <w:t>,</w:t>
      </w:r>
      <w:r w:rsidR="009129D3">
        <w:rPr>
          <w:rFonts w:asciiTheme="minorHAnsi" w:hAnsiTheme="minorHAnsi" w:cstheme="minorHAnsi"/>
        </w:rPr>
        <w:t xml:space="preserve"> </w:t>
      </w:r>
      <w:r w:rsidRPr="00F637B8">
        <w:rPr>
          <w:rFonts w:asciiTheme="minorHAnsi" w:hAnsiTheme="minorHAnsi" w:cstheme="minorHAnsi"/>
        </w:rPr>
        <w:t xml:space="preserve">Zamawiający zamawia, a Wykonawca przyjmuje do realizacji </w:t>
      </w:r>
      <w:r w:rsidR="000E74C1" w:rsidRPr="00F637B8">
        <w:rPr>
          <w:rFonts w:asciiTheme="minorHAnsi" w:hAnsiTheme="minorHAnsi" w:cstheme="minorHAnsi"/>
        </w:rPr>
        <w:t xml:space="preserve">zamówienie na </w:t>
      </w:r>
      <w:r w:rsidR="00660AFD" w:rsidRPr="00660AFD">
        <w:rPr>
          <w:rFonts w:asciiTheme="minorHAnsi" w:hAnsiTheme="minorHAnsi" w:cstheme="minorHAnsi"/>
          <w:b/>
        </w:rPr>
        <w:t xml:space="preserve">zakup </w:t>
      </w:r>
      <w:r w:rsidR="00E01AF5">
        <w:rPr>
          <w:rFonts w:asciiTheme="minorHAnsi" w:hAnsiTheme="minorHAnsi" w:cstheme="minorHAnsi"/>
          <w:b/>
        </w:rPr>
        <w:t>oraz</w:t>
      </w:r>
      <w:r w:rsidR="00211E3D" w:rsidRPr="00211E3D">
        <w:rPr>
          <w:rFonts w:asciiTheme="minorHAnsi" w:hAnsiTheme="minorHAnsi" w:cstheme="minorHAnsi"/>
          <w:b/>
        </w:rPr>
        <w:t xml:space="preserve"> dostawę </w:t>
      </w:r>
      <w:r w:rsidR="00530B05" w:rsidRPr="00530B05">
        <w:rPr>
          <w:rFonts w:asciiTheme="minorHAnsi" w:hAnsiTheme="minorHAnsi" w:cstheme="minorHAnsi"/>
          <w:b/>
        </w:rPr>
        <w:t>rękawic butylowych do komór rękawicowych</w:t>
      </w:r>
      <w:r w:rsidR="00211E3D" w:rsidRPr="00211E3D">
        <w:rPr>
          <w:rFonts w:asciiTheme="minorHAnsi" w:hAnsiTheme="minorHAnsi" w:cstheme="minorHAnsi"/>
          <w:b/>
        </w:rPr>
        <w:t xml:space="preserve"> </w:t>
      </w:r>
      <w:r w:rsidRPr="00F637B8">
        <w:rPr>
          <w:rFonts w:asciiTheme="minorHAnsi" w:hAnsiTheme="minorHAnsi" w:cstheme="minorHAnsi"/>
        </w:rPr>
        <w:t>(dalej: przedmiot umowy</w:t>
      </w:r>
      <w:r w:rsidR="00FF0598" w:rsidRPr="00F637B8">
        <w:rPr>
          <w:rFonts w:asciiTheme="minorHAnsi" w:hAnsiTheme="minorHAnsi" w:cstheme="minorHAnsi"/>
        </w:rPr>
        <w:t xml:space="preserve"> lub </w:t>
      </w:r>
      <w:r w:rsidR="00D66B10">
        <w:rPr>
          <w:rFonts w:asciiTheme="minorHAnsi" w:hAnsiTheme="minorHAnsi" w:cstheme="minorHAnsi"/>
        </w:rPr>
        <w:t>produkt</w:t>
      </w:r>
      <w:r w:rsidRPr="00F637B8">
        <w:rPr>
          <w:rFonts w:asciiTheme="minorHAnsi" w:hAnsiTheme="minorHAnsi" w:cstheme="minorHAnsi"/>
        </w:rPr>
        <w:t xml:space="preserve">) zgodnie z </w:t>
      </w:r>
      <w:r w:rsidR="00D4042D">
        <w:rPr>
          <w:rFonts w:asciiTheme="minorHAnsi" w:hAnsiTheme="minorHAnsi" w:cstheme="minorHAnsi"/>
        </w:rPr>
        <w:t>Regulaminem konkursu ofert</w:t>
      </w:r>
      <w:r w:rsidRPr="00F637B8">
        <w:rPr>
          <w:rFonts w:asciiTheme="minorHAnsi" w:hAnsiTheme="minorHAnsi" w:cstheme="minorHAnsi"/>
        </w:rPr>
        <w:t xml:space="preserve"> oraz Ofert</w:t>
      </w:r>
      <w:r w:rsidR="00D4042D">
        <w:rPr>
          <w:rFonts w:asciiTheme="minorHAnsi" w:hAnsiTheme="minorHAnsi" w:cstheme="minorHAnsi"/>
        </w:rPr>
        <w:t>ą</w:t>
      </w:r>
      <w:r w:rsidRPr="00F637B8">
        <w:rPr>
          <w:rFonts w:asciiTheme="minorHAnsi" w:hAnsiTheme="minorHAnsi" w:cstheme="minorHAnsi"/>
        </w:rPr>
        <w:t xml:space="preserve"> stanowiącymi odpowiednio </w:t>
      </w:r>
      <w:r w:rsidRPr="00F637B8">
        <w:rPr>
          <w:rFonts w:asciiTheme="minorHAnsi" w:hAnsiTheme="minorHAnsi" w:cstheme="minorHAnsi"/>
          <w:b/>
        </w:rPr>
        <w:t>załączniki nr 1 i 2</w:t>
      </w:r>
      <w:r w:rsidRPr="00F637B8">
        <w:rPr>
          <w:rFonts w:asciiTheme="minorHAnsi" w:hAnsiTheme="minorHAnsi" w:cstheme="minorHAnsi"/>
        </w:rPr>
        <w:t xml:space="preserve"> do Umowy. </w:t>
      </w:r>
    </w:p>
    <w:p w14:paraId="21750DA5" w14:textId="70C4B44C" w:rsidR="00972B18" w:rsidRPr="00972B18" w:rsidRDefault="00972B18" w:rsidP="00972B18">
      <w:pPr>
        <w:numPr>
          <w:ilvl w:val="0"/>
          <w:numId w:val="24"/>
        </w:numPr>
        <w:spacing w:after="0" w:line="300" w:lineRule="atLeast"/>
        <w:jc w:val="both"/>
        <w:rPr>
          <w:rFonts w:asciiTheme="minorHAnsi" w:hAnsiTheme="minorHAnsi" w:cstheme="minorHAnsi"/>
        </w:rPr>
      </w:pPr>
      <w:r w:rsidRPr="00972B18">
        <w:rPr>
          <w:rFonts w:asciiTheme="minorHAnsi" w:hAnsiTheme="minorHAnsi" w:cstheme="minorHAnsi"/>
        </w:rPr>
        <w:t xml:space="preserve">Strony ustalają czas trwania niniejszej umowy od dnia </w:t>
      </w:r>
      <w:r w:rsidRPr="00972B18">
        <w:rPr>
          <w:rFonts w:asciiTheme="minorHAnsi" w:hAnsiTheme="minorHAnsi" w:cstheme="minorHAnsi"/>
          <w:b/>
          <w:bCs/>
        </w:rPr>
        <w:t>DD.MM</w:t>
      </w:r>
      <w:r w:rsidR="009129D3">
        <w:rPr>
          <w:rFonts w:asciiTheme="minorHAnsi" w:hAnsiTheme="minorHAnsi" w:cstheme="minorHAnsi"/>
          <w:b/>
          <w:bCs/>
        </w:rPr>
        <w:t>.RRRR</w:t>
      </w:r>
      <w:r w:rsidRPr="00972B18">
        <w:rPr>
          <w:rFonts w:asciiTheme="minorHAnsi" w:hAnsiTheme="minorHAnsi" w:cstheme="minorHAnsi"/>
        </w:rPr>
        <w:t xml:space="preserve"> r. do dnia </w:t>
      </w:r>
      <w:r w:rsidR="009129D3" w:rsidRPr="00972B18">
        <w:rPr>
          <w:rFonts w:asciiTheme="minorHAnsi" w:hAnsiTheme="minorHAnsi" w:cstheme="minorHAnsi"/>
          <w:b/>
          <w:bCs/>
        </w:rPr>
        <w:t>DD.MM</w:t>
      </w:r>
      <w:r w:rsidR="009129D3">
        <w:rPr>
          <w:rFonts w:asciiTheme="minorHAnsi" w:hAnsiTheme="minorHAnsi" w:cstheme="minorHAnsi"/>
          <w:b/>
          <w:bCs/>
        </w:rPr>
        <w:t>.RRRR</w:t>
      </w:r>
      <w:r w:rsidR="009129D3" w:rsidRPr="00972B18">
        <w:rPr>
          <w:rFonts w:asciiTheme="minorHAnsi" w:hAnsiTheme="minorHAnsi" w:cstheme="minorHAnsi"/>
        </w:rPr>
        <w:t xml:space="preserve"> </w:t>
      </w:r>
      <w:r w:rsidRPr="00972B18">
        <w:rPr>
          <w:rFonts w:asciiTheme="minorHAnsi" w:hAnsiTheme="minorHAnsi" w:cstheme="minorHAnsi"/>
        </w:rPr>
        <w:t>r.</w:t>
      </w:r>
    </w:p>
    <w:p w14:paraId="12452D72" w14:textId="77777777" w:rsidR="00B63899" w:rsidRPr="00F637B8" w:rsidRDefault="00B63899" w:rsidP="00F637B8">
      <w:pPr>
        <w:spacing w:after="0" w:line="300" w:lineRule="atLeast"/>
        <w:rPr>
          <w:rFonts w:asciiTheme="minorHAnsi" w:hAnsiTheme="minorHAnsi" w:cstheme="minorHAnsi"/>
        </w:rPr>
      </w:pPr>
    </w:p>
    <w:p w14:paraId="02ED27BD" w14:textId="77777777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§2</w:t>
      </w:r>
    </w:p>
    <w:p w14:paraId="5F1A2F69" w14:textId="77777777" w:rsidR="00B63899" w:rsidRPr="00F637B8" w:rsidRDefault="00B63899" w:rsidP="00F637B8">
      <w:pPr>
        <w:numPr>
          <w:ilvl w:val="0"/>
          <w:numId w:val="21"/>
        </w:numPr>
        <w:suppressAutoHyphens/>
        <w:spacing w:after="0" w:line="300" w:lineRule="atLeast"/>
        <w:jc w:val="both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</w:rPr>
        <w:t>Wykonawca zobowiązuje się wykonać umowę zgodnie z najlepszą wiedzą profesjonalną, z zachowaniem należytej staranności wymaganej dla profesjonalisty posiadającego doświadczenie w realizacji tego typu zobowiązań porównywalnych pod względem rozmiaru, zakresu i złożoności.</w:t>
      </w:r>
    </w:p>
    <w:p w14:paraId="0A99C05E" w14:textId="22BEFE4B" w:rsidR="00B63899" w:rsidRPr="00F637B8" w:rsidRDefault="00B63899" w:rsidP="00F637B8">
      <w:pPr>
        <w:numPr>
          <w:ilvl w:val="0"/>
          <w:numId w:val="21"/>
        </w:numPr>
        <w:suppressAutoHyphens/>
        <w:spacing w:after="0" w:line="300" w:lineRule="atLeast"/>
        <w:jc w:val="both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Cs/>
          <w:lang w:eastAsia="pl-PL"/>
        </w:rPr>
        <w:t xml:space="preserve">Wykonawca </w:t>
      </w:r>
      <w:r w:rsidRPr="00F637B8">
        <w:rPr>
          <w:rFonts w:asciiTheme="minorHAnsi" w:hAnsiTheme="minorHAnsi" w:cstheme="minorHAnsi"/>
        </w:rPr>
        <w:t xml:space="preserve">znajduje się w sytuacji ekonomicznej i finansowej zapewniającej terminowe i zgodne z wymaganiami wykonanie umowy. </w:t>
      </w:r>
      <w:r w:rsidR="00FF0598" w:rsidRPr="00F637B8">
        <w:rPr>
          <w:rFonts w:asciiTheme="minorHAnsi" w:hAnsiTheme="minorHAnsi" w:cstheme="minorHAnsi"/>
        </w:rPr>
        <w:t>Ponadto p</w:t>
      </w:r>
      <w:r w:rsidRPr="00F637B8">
        <w:rPr>
          <w:rFonts w:asciiTheme="minorHAnsi" w:hAnsiTheme="minorHAnsi" w:cstheme="minorHAnsi"/>
        </w:rPr>
        <w:t xml:space="preserve">osiada niezbędną wiedzę i doświadczenie oraz potencjał techniczny, a także dysponuje osobami zdolnymi do wykonania umowy. </w:t>
      </w:r>
    </w:p>
    <w:p w14:paraId="47758BDF" w14:textId="34EECE96" w:rsidR="00B63899" w:rsidRPr="00F637B8" w:rsidRDefault="00B63899" w:rsidP="00F637B8">
      <w:pPr>
        <w:numPr>
          <w:ilvl w:val="0"/>
          <w:numId w:val="21"/>
        </w:numPr>
        <w:suppressAutoHyphens/>
        <w:spacing w:after="0" w:line="300" w:lineRule="atLeast"/>
        <w:jc w:val="both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</w:rPr>
        <w:t xml:space="preserve">Wykonawca oświadcza, że </w:t>
      </w:r>
      <w:r w:rsidR="00D66B10">
        <w:rPr>
          <w:rFonts w:asciiTheme="minorHAnsi" w:hAnsiTheme="minorHAnsi" w:cstheme="minorHAnsi"/>
        </w:rPr>
        <w:t xml:space="preserve">produkty </w:t>
      </w:r>
      <w:r w:rsidRPr="00F637B8">
        <w:rPr>
          <w:rFonts w:asciiTheme="minorHAnsi" w:hAnsiTheme="minorHAnsi" w:cstheme="minorHAnsi"/>
        </w:rPr>
        <w:t>dostarczane do Zamawiającego będą fabrycznie nowe, wolne od wad prawnych i fizycznych.</w:t>
      </w:r>
    </w:p>
    <w:p w14:paraId="0383CCEC" w14:textId="5A410D0B" w:rsidR="00B63899" w:rsidRPr="00027B26" w:rsidRDefault="00B63899" w:rsidP="00F637B8">
      <w:pPr>
        <w:numPr>
          <w:ilvl w:val="0"/>
          <w:numId w:val="21"/>
        </w:numPr>
        <w:suppressAutoHyphens/>
        <w:spacing w:after="0" w:line="300" w:lineRule="atLeast"/>
        <w:jc w:val="both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</w:rPr>
        <w:t xml:space="preserve">Wykonawca oświadcza, że </w:t>
      </w:r>
      <w:r w:rsidR="00D66B10">
        <w:rPr>
          <w:rFonts w:asciiTheme="minorHAnsi" w:hAnsiTheme="minorHAnsi" w:cstheme="minorHAnsi"/>
        </w:rPr>
        <w:t xml:space="preserve">produkty </w:t>
      </w:r>
      <w:r w:rsidRPr="00F637B8">
        <w:rPr>
          <w:rFonts w:asciiTheme="minorHAnsi" w:hAnsiTheme="minorHAnsi" w:cstheme="minorHAnsi"/>
        </w:rPr>
        <w:t xml:space="preserve">stanowiące przedmiot umowy </w:t>
      </w:r>
      <w:r w:rsidRPr="00F637B8">
        <w:rPr>
          <w:rFonts w:asciiTheme="minorHAnsi" w:hAnsiTheme="minorHAnsi" w:cstheme="minorHAnsi"/>
          <w:snapToGrid w:val="0"/>
        </w:rPr>
        <w:t>oraz wszystkie</w:t>
      </w:r>
      <w:r w:rsidR="00FF0598" w:rsidRPr="00F637B8">
        <w:rPr>
          <w:rFonts w:asciiTheme="minorHAnsi" w:hAnsiTheme="minorHAnsi" w:cstheme="minorHAnsi"/>
          <w:snapToGrid w:val="0"/>
        </w:rPr>
        <w:t xml:space="preserve"> </w:t>
      </w:r>
      <w:r w:rsidRPr="00F637B8">
        <w:rPr>
          <w:rFonts w:asciiTheme="minorHAnsi" w:hAnsiTheme="minorHAnsi" w:cstheme="minorHAnsi"/>
          <w:snapToGrid w:val="0"/>
        </w:rPr>
        <w:t>materiały wykorzystywane przy dostawie</w:t>
      </w:r>
      <w:r w:rsidRPr="00F637B8">
        <w:rPr>
          <w:rFonts w:asciiTheme="minorHAnsi" w:hAnsiTheme="minorHAnsi" w:cstheme="minorHAnsi"/>
        </w:rPr>
        <w:t xml:space="preserve"> są dopuszczone do obrotu na terytorium Rzeczypospolitej Polskiej.</w:t>
      </w:r>
    </w:p>
    <w:p w14:paraId="28C7E9E8" w14:textId="77777777" w:rsidR="00257CE2" w:rsidRDefault="00257CE2" w:rsidP="00027B26">
      <w:pPr>
        <w:suppressAutoHyphens/>
        <w:spacing w:after="0" w:line="300" w:lineRule="atLeast"/>
        <w:jc w:val="both"/>
        <w:rPr>
          <w:rFonts w:asciiTheme="minorHAnsi" w:hAnsiTheme="minorHAnsi" w:cstheme="minorHAnsi"/>
        </w:rPr>
      </w:pPr>
    </w:p>
    <w:p w14:paraId="60CF51CE" w14:textId="67FA2934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§3</w:t>
      </w:r>
    </w:p>
    <w:p w14:paraId="3728FF48" w14:textId="69BB486D" w:rsidR="0017284D" w:rsidRPr="009129D3" w:rsidRDefault="00B63899" w:rsidP="005262A3">
      <w:pPr>
        <w:pStyle w:val="Akapitzlist"/>
        <w:numPr>
          <w:ilvl w:val="0"/>
          <w:numId w:val="19"/>
        </w:numPr>
        <w:suppressAutoHyphens/>
        <w:spacing w:after="0" w:line="300" w:lineRule="atLeast"/>
        <w:jc w:val="both"/>
        <w:rPr>
          <w:rFonts w:asciiTheme="minorHAnsi" w:hAnsiTheme="minorHAnsi" w:cstheme="minorHAnsi"/>
          <w:bCs/>
        </w:rPr>
      </w:pPr>
      <w:r w:rsidRPr="009129D3">
        <w:rPr>
          <w:rFonts w:asciiTheme="minorHAnsi" w:hAnsiTheme="minorHAnsi" w:cstheme="minorHAnsi"/>
        </w:rPr>
        <w:t xml:space="preserve">Potwierdzeniem prawidłowego wykonania dostawy Przedmiotu Umowy do Zamawiającego będzie sporządzony </w:t>
      </w:r>
      <w:r w:rsidRPr="009129D3">
        <w:rPr>
          <w:rFonts w:asciiTheme="minorHAnsi" w:hAnsiTheme="minorHAnsi" w:cstheme="minorHAnsi"/>
          <w:b/>
        </w:rPr>
        <w:t>protokół odbioru</w:t>
      </w:r>
      <w:r w:rsidR="00FF0598" w:rsidRPr="009129D3">
        <w:rPr>
          <w:rFonts w:asciiTheme="minorHAnsi" w:hAnsiTheme="minorHAnsi" w:cstheme="minorHAnsi"/>
        </w:rPr>
        <w:t>. W</w:t>
      </w:r>
      <w:r w:rsidRPr="009129D3">
        <w:rPr>
          <w:rFonts w:asciiTheme="minorHAnsi" w:hAnsiTheme="minorHAnsi" w:cstheme="minorHAnsi"/>
        </w:rPr>
        <w:t xml:space="preserve">zór protokołu stanowi </w:t>
      </w:r>
      <w:r w:rsidRPr="009129D3">
        <w:rPr>
          <w:rFonts w:asciiTheme="minorHAnsi" w:hAnsiTheme="minorHAnsi" w:cstheme="minorHAnsi"/>
          <w:b/>
        </w:rPr>
        <w:t>załącznik nr 3</w:t>
      </w:r>
      <w:r w:rsidRPr="009129D3">
        <w:rPr>
          <w:rFonts w:asciiTheme="minorHAnsi" w:hAnsiTheme="minorHAnsi" w:cstheme="minorHAnsi"/>
        </w:rPr>
        <w:t xml:space="preserve"> do Umowy.</w:t>
      </w:r>
    </w:p>
    <w:p w14:paraId="0EA0B291" w14:textId="53AD7FC7" w:rsidR="00B2432F" w:rsidRPr="00530B05" w:rsidRDefault="0017284D" w:rsidP="009069DB">
      <w:pPr>
        <w:pStyle w:val="Akapitzlist"/>
        <w:numPr>
          <w:ilvl w:val="0"/>
          <w:numId w:val="19"/>
        </w:numPr>
        <w:suppressAutoHyphens/>
        <w:spacing w:after="0" w:line="300" w:lineRule="atLeast"/>
        <w:jc w:val="both"/>
        <w:rPr>
          <w:rFonts w:asciiTheme="minorHAnsi" w:hAnsiTheme="minorHAnsi" w:cstheme="minorHAnsi"/>
          <w:bCs/>
        </w:rPr>
      </w:pPr>
      <w:r w:rsidRPr="00530B05">
        <w:rPr>
          <w:rFonts w:asciiTheme="minorHAnsi" w:hAnsiTheme="minorHAnsi" w:cstheme="minorHAnsi"/>
          <w:bCs/>
        </w:rPr>
        <w:lastRenderedPageBreak/>
        <w:t xml:space="preserve">Wszystkie niezbędne </w:t>
      </w:r>
      <w:r w:rsidRPr="00530B05">
        <w:rPr>
          <w:rFonts w:asciiTheme="minorHAnsi" w:hAnsiTheme="minorHAnsi" w:cstheme="minorHAnsi"/>
          <w:b/>
        </w:rPr>
        <w:t>koszty do wykonania zamówienia</w:t>
      </w:r>
      <w:r w:rsidRPr="00530B05">
        <w:rPr>
          <w:rFonts w:asciiTheme="minorHAnsi" w:hAnsiTheme="minorHAnsi" w:cstheme="minorHAnsi"/>
          <w:bCs/>
        </w:rPr>
        <w:t>, w tym koszty odpowiedniego zapakowania produktu</w:t>
      </w:r>
      <w:r w:rsidR="009129D3" w:rsidRPr="00530B05">
        <w:rPr>
          <w:rFonts w:asciiTheme="minorHAnsi" w:hAnsiTheme="minorHAnsi" w:cstheme="minorHAnsi"/>
          <w:bCs/>
        </w:rPr>
        <w:t xml:space="preserve"> i jego </w:t>
      </w:r>
      <w:r w:rsidRPr="00530B05">
        <w:rPr>
          <w:rFonts w:asciiTheme="minorHAnsi" w:hAnsiTheme="minorHAnsi" w:cstheme="minorHAnsi"/>
          <w:bCs/>
        </w:rPr>
        <w:t xml:space="preserve"> transportu do miejsca realizacji zamówienia wskazanego przez Zamawiającego,</w:t>
      </w:r>
      <w:r w:rsidRPr="00530B05">
        <w:rPr>
          <w:bCs/>
        </w:rPr>
        <w:t xml:space="preserve"> </w:t>
      </w:r>
      <w:r w:rsidRPr="00530B05">
        <w:rPr>
          <w:rFonts w:asciiTheme="minorHAnsi" w:hAnsiTheme="minorHAnsi" w:cstheme="minorHAnsi"/>
          <w:bCs/>
        </w:rPr>
        <w:t>obciążają Wykonawcę.</w:t>
      </w:r>
    </w:p>
    <w:p w14:paraId="7CD57CD7" w14:textId="77777777" w:rsidR="0017284D" w:rsidRPr="00725A89" w:rsidRDefault="0017284D" w:rsidP="00725A89">
      <w:pPr>
        <w:pStyle w:val="Akapitzlist"/>
        <w:suppressAutoHyphens/>
        <w:spacing w:after="0" w:line="300" w:lineRule="atLeast"/>
        <w:ind w:left="283"/>
        <w:jc w:val="both"/>
        <w:rPr>
          <w:rFonts w:asciiTheme="minorHAnsi" w:hAnsiTheme="minorHAnsi" w:cstheme="minorHAnsi"/>
          <w:b/>
        </w:rPr>
      </w:pPr>
    </w:p>
    <w:p w14:paraId="7AE0451E" w14:textId="77777777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§4</w:t>
      </w:r>
    </w:p>
    <w:p w14:paraId="08C87C19" w14:textId="45865604" w:rsidR="00B63899" w:rsidRPr="00F637B8" w:rsidRDefault="00B63899" w:rsidP="00F637B8">
      <w:pPr>
        <w:spacing w:after="0" w:line="300" w:lineRule="atLeast"/>
        <w:ind w:left="340" w:hanging="340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Wykonawca zobowiązuje się:</w:t>
      </w:r>
    </w:p>
    <w:p w14:paraId="4FA6727B" w14:textId="02FB484F" w:rsidR="00B63899" w:rsidRPr="00F637B8" w:rsidRDefault="00B63899" w:rsidP="00F637B8">
      <w:pPr>
        <w:numPr>
          <w:ilvl w:val="0"/>
          <w:numId w:val="30"/>
        </w:numPr>
        <w:suppressAutoHyphens/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Dostarczyć zamówion</w:t>
      </w:r>
      <w:r w:rsidR="00660AFD">
        <w:rPr>
          <w:rFonts w:asciiTheme="minorHAnsi" w:hAnsiTheme="minorHAnsi" w:cstheme="minorHAnsi"/>
        </w:rPr>
        <w:t>y</w:t>
      </w:r>
      <w:r w:rsidRPr="00F637B8">
        <w:rPr>
          <w:rFonts w:asciiTheme="minorHAnsi" w:hAnsiTheme="minorHAnsi" w:cstheme="minorHAnsi"/>
        </w:rPr>
        <w:t xml:space="preserve"> </w:t>
      </w:r>
      <w:r w:rsidR="00D66B10">
        <w:rPr>
          <w:rFonts w:asciiTheme="minorHAnsi" w:hAnsiTheme="minorHAnsi" w:cstheme="minorHAnsi"/>
        </w:rPr>
        <w:t>produkt</w:t>
      </w:r>
      <w:r w:rsidRPr="00F637B8">
        <w:rPr>
          <w:rFonts w:asciiTheme="minorHAnsi" w:hAnsiTheme="minorHAnsi" w:cstheme="minorHAnsi"/>
        </w:rPr>
        <w:t xml:space="preserve"> </w:t>
      </w:r>
      <w:r w:rsidR="00450A79" w:rsidRPr="00450A79">
        <w:rPr>
          <w:rFonts w:asciiTheme="minorHAnsi" w:hAnsiTheme="minorHAnsi" w:cstheme="minorHAnsi"/>
          <w:b/>
        </w:rPr>
        <w:t>w ciągu …</w:t>
      </w:r>
      <w:r w:rsidR="00F15B1F">
        <w:rPr>
          <w:rFonts w:asciiTheme="minorHAnsi" w:hAnsiTheme="minorHAnsi" w:cstheme="minorHAnsi"/>
          <w:b/>
        </w:rPr>
        <w:t>…</w:t>
      </w:r>
      <w:r w:rsidR="00450A79" w:rsidRPr="00450A79">
        <w:rPr>
          <w:rFonts w:asciiTheme="minorHAnsi" w:hAnsiTheme="minorHAnsi" w:cstheme="minorHAnsi"/>
          <w:b/>
        </w:rPr>
        <w:t xml:space="preserve"> </w:t>
      </w:r>
      <w:r w:rsidR="00972B18" w:rsidRPr="00972B18">
        <w:rPr>
          <w:rFonts w:asciiTheme="minorHAnsi" w:hAnsiTheme="minorHAnsi" w:cstheme="minorHAnsi"/>
          <w:b/>
        </w:rPr>
        <w:t xml:space="preserve">dni </w:t>
      </w:r>
      <w:r w:rsidR="00972B18" w:rsidRPr="00972B18">
        <w:rPr>
          <w:rFonts w:asciiTheme="minorHAnsi" w:hAnsiTheme="minorHAnsi" w:cstheme="minorHAnsi"/>
          <w:bCs/>
        </w:rPr>
        <w:t xml:space="preserve">od </w:t>
      </w:r>
      <w:r w:rsidR="00530B05">
        <w:rPr>
          <w:rFonts w:asciiTheme="minorHAnsi" w:hAnsiTheme="minorHAnsi" w:cstheme="minorHAnsi"/>
          <w:bCs/>
        </w:rPr>
        <w:t>dnia</w:t>
      </w:r>
      <w:r w:rsidR="00972B18" w:rsidRPr="00972B18">
        <w:rPr>
          <w:rFonts w:asciiTheme="minorHAnsi" w:hAnsiTheme="minorHAnsi" w:cstheme="minorHAnsi"/>
          <w:bCs/>
        </w:rPr>
        <w:t xml:space="preserve"> </w:t>
      </w:r>
      <w:r w:rsidR="00530B05">
        <w:rPr>
          <w:rFonts w:asciiTheme="minorHAnsi" w:hAnsiTheme="minorHAnsi" w:cstheme="minorHAnsi"/>
          <w:bCs/>
        </w:rPr>
        <w:t>zawarcia niniejszej Umowy</w:t>
      </w:r>
      <w:r w:rsidRPr="00972B18">
        <w:rPr>
          <w:rFonts w:asciiTheme="minorHAnsi" w:hAnsiTheme="minorHAnsi" w:cstheme="minorHAnsi"/>
          <w:bCs/>
        </w:rPr>
        <w:t>.</w:t>
      </w:r>
      <w:r w:rsidRPr="00F637B8">
        <w:rPr>
          <w:rFonts w:asciiTheme="minorHAnsi" w:hAnsiTheme="minorHAnsi" w:cstheme="minorHAnsi"/>
        </w:rPr>
        <w:t xml:space="preserve"> </w:t>
      </w:r>
    </w:p>
    <w:p w14:paraId="3F82B5F8" w14:textId="5E23EFBD" w:rsidR="00B63899" w:rsidRPr="00F637B8" w:rsidRDefault="00B63899" w:rsidP="00F637B8">
      <w:pPr>
        <w:numPr>
          <w:ilvl w:val="0"/>
          <w:numId w:val="30"/>
        </w:numPr>
        <w:suppressAutoHyphens/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Powiadomić telefonicznie lub za pomocą poczty elektronicznej Zamawiającego o terminie dostawy.</w:t>
      </w:r>
    </w:p>
    <w:p w14:paraId="148BCA68" w14:textId="086FF4E4" w:rsidR="00B63899" w:rsidRPr="00F637B8" w:rsidRDefault="00B63899" w:rsidP="00F637B8">
      <w:pPr>
        <w:numPr>
          <w:ilvl w:val="0"/>
          <w:numId w:val="30"/>
        </w:numPr>
        <w:suppressAutoHyphens/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 xml:space="preserve">Dostarczyć zamówione przez Zamawiającego </w:t>
      </w:r>
      <w:r w:rsidR="00D66B10">
        <w:rPr>
          <w:rFonts w:asciiTheme="minorHAnsi" w:hAnsiTheme="minorHAnsi" w:cstheme="minorHAnsi"/>
          <w:bCs/>
        </w:rPr>
        <w:t>produkty</w:t>
      </w:r>
      <w:r w:rsidRPr="00F637B8">
        <w:rPr>
          <w:rFonts w:asciiTheme="minorHAnsi" w:hAnsiTheme="minorHAnsi" w:cstheme="minorHAnsi"/>
        </w:rPr>
        <w:t xml:space="preserve"> zgodnie z charakterystyką określoną w </w:t>
      </w:r>
      <w:bookmarkStart w:id="1" w:name="_Hlk525829989"/>
      <w:r w:rsidR="00D4042D">
        <w:rPr>
          <w:rFonts w:asciiTheme="minorHAnsi" w:hAnsiTheme="minorHAnsi" w:cstheme="minorHAnsi"/>
        </w:rPr>
        <w:t>Regulaminie konkursu Ofert</w:t>
      </w:r>
      <w:r w:rsidRPr="00F637B8">
        <w:rPr>
          <w:rFonts w:asciiTheme="minorHAnsi" w:hAnsiTheme="minorHAnsi" w:cstheme="minorHAnsi"/>
        </w:rPr>
        <w:t xml:space="preserve"> </w:t>
      </w:r>
      <w:bookmarkEnd w:id="1"/>
      <w:r w:rsidRPr="00F637B8">
        <w:rPr>
          <w:rFonts w:asciiTheme="minorHAnsi" w:hAnsiTheme="minorHAnsi" w:cstheme="minorHAnsi"/>
        </w:rPr>
        <w:t>oraz złożon</w:t>
      </w:r>
      <w:r w:rsidR="00D4042D">
        <w:rPr>
          <w:rFonts w:asciiTheme="minorHAnsi" w:hAnsiTheme="minorHAnsi" w:cstheme="minorHAnsi"/>
        </w:rPr>
        <w:t>ej</w:t>
      </w:r>
      <w:r w:rsidRPr="00F637B8">
        <w:rPr>
          <w:rFonts w:asciiTheme="minorHAnsi" w:hAnsiTheme="minorHAnsi" w:cstheme="minorHAnsi"/>
        </w:rPr>
        <w:t xml:space="preserve"> Ofer</w:t>
      </w:r>
      <w:r w:rsidR="00D4042D">
        <w:rPr>
          <w:rFonts w:asciiTheme="minorHAnsi" w:hAnsiTheme="minorHAnsi" w:cstheme="minorHAnsi"/>
        </w:rPr>
        <w:t>cie</w:t>
      </w:r>
      <w:r w:rsidRPr="00F637B8">
        <w:rPr>
          <w:rFonts w:asciiTheme="minorHAnsi" w:hAnsiTheme="minorHAnsi" w:cstheme="minorHAnsi"/>
        </w:rPr>
        <w:t>.</w:t>
      </w:r>
    </w:p>
    <w:p w14:paraId="335BD18C" w14:textId="561059C5" w:rsidR="00B63899" w:rsidRPr="00F637B8" w:rsidRDefault="00B63899" w:rsidP="00F637B8">
      <w:pPr>
        <w:numPr>
          <w:ilvl w:val="0"/>
          <w:numId w:val="30"/>
        </w:numPr>
        <w:suppressAutoHyphens/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 xml:space="preserve">Do zapewnienia </w:t>
      </w:r>
      <w:r w:rsidR="009C6758">
        <w:rPr>
          <w:rFonts w:asciiTheme="minorHAnsi" w:hAnsiTheme="minorHAnsi" w:cstheme="minorHAnsi"/>
        </w:rPr>
        <w:t>3</w:t>
      </w:r>
      <w:r w:rsidRPr="00F637B8">
        <w:rPr>
          <w:rFonts w:asciiTheme="minorHAnsi" w:hAnsiTheme="minorHAnsi" w:cstheme="minorHAnsi"/>
        </w:rPr>
        <w:t>0 dniowego okresu na reklamację dostawy.</w:t>
      </w:r>
    </w:p>
    <w:p w14:paraId="6482AB11" w14:textId="61D34BF3" w:rsidR="00B63899" w:rsidRPr="00F637B8" w:rsidRDefault="00B63899" w:rsidP="00F637B8">
      <w:pPr>
        <w:numPr>
          <w:ilvl w:val="0"/>
          <w:numId w:val="30"/>
        </w:numPr>
        <w:suppressAutoHyphens/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 xml:space="preserve">Do powiadomienia Zamawiającego faksem lub za pomocą poczty elektronicznej w terminie </w:t>
      </w:r>
      <w:r w:rsidR="0006616D">
        <w:rPr>
          <w:rFonts w:asciiTheme="minorHAnsi" w:hAnsiTheme="minorHAnsi" w:cstheme="minorHAnsi"/>
        </w:rPr>
        <w:t>1</w:t>
      </w:r>
      <w:r w:rsidR="00D53822">
        <w:rPr>
          <w:rFonts w:asciiTheme="minorHAnsi" w:hAnsiTheme="minorHAnsi" w:cstheme="minorHAnsi"/>
        </w:rPr>
        <w:t>0</w:t>
      </w:r>
      <w:r w:rsidRPr="00F637B8">
        <w:rPr>
          <w:rFonts w:asciiTheme="minorHAnsi" w:hAnsiTheme="minorHAnsi" w:cstheme="minorHAnsi"/>
        </w:rPr>
        <w:t xml:space="preserve"> dni roboczych o sposobie rozpatrzenia reklamacji. Niepowiadomienie Zamawiającego o odmowie uznania reklamacji ww. terminie uważa się za jej uznanie.</w:t>
      </w:r>
    </w:p>
    <w:p w14:paraId="7661808B" w14:textId="384D902C" w:rsidR="009C6758" w:rsidRPr="009C6758" w:rsidRDefault="009C6758" w:rsidP="009C6758">
      <w:pPr>
        <w:numPr>
          <w:ilvl w:val="0"/>
          <w:numId w:val="30"/>
        </w:numPr>
        <w:suppressAutoHyphens/>
        <w:spacing w:after="0" w:line="300" w:lineRule="atLeast"/>
        <w:jc w:val="both"/>
        <w:rPr>
          <w:rFonts w:asciiTheme="minorHAnsi" w:hAnsiTheme="minorHAnsi" w:cstheme="minorHAnsi"/>
        </w:rPr>
      </w:pPr>
      <w:r w:rsidRPr="009C6758">
        <w:rPr>
          <w:rFonts w:asciiTheme="minorHAnsi" w:hAnsiTheme="minorHAnsi" w:cstheme="minorHAnsi"/>
        </w:rPr>
        <w:t xml:space="preserve">W przypadku uznania reklamacji do dostarczenia nieuszkodzonego, zgodnego z Umową przedmiotu umowy w terminie </w:t>
      </w:r>
      <w:r>
        <w:rPr>
          <w:rFonts w:asciiTheme="minorHAnsi" w:hAnsiTheme="minorHAnsi" w:cstheme="minorHAnsi"/>
        </w:rPr>
        <w:t>……</w:t>
      </w:r>
      <w:r w:rsidRPr="009C6758">
        <w:rPr>
          <w:rFonts w:asciiTheme="minorHAnsi" w:hAnsiTheme="minorHAnsi" w:cstheme="minorHAnsi"/>
        </w:rPr>
        <w:t xml:space="preserve"> dni od uznania reklamacji</w:t>
      </w:r>
      <w:r>
        <w:rPr>
          <w:rFonts w:asciiTheme="minorHAnsi" w:hAnsiTheme="minorHAnsi" w:cstheme="minorHAnsi"/>
        </w:rPr>
        <w:t>.</w:t>
      </w:r>
    </w:p>
    <w:p w14:paraId="6A9541BC" w14:textId="77777777" w:rsidR="009C6758" w:rsidRPr="00F637B8" w:rsidRDefault="009C6758" w:rsidP="009C6758">
      <w:pPr>
        <w:suppressAutoHyphens/>
        <w:spacing w:after="0" w:line="300" w:lineRule="atLeast"/>
        <w:jc w:val="both"/>
        <w:rPr>
          <w:rFonts w:asciiTheme="minorHAnsi" w:hAnsiTheme="minorHAnsi" w:cstheme="minorHAnsi"/>
        </w:rPr>
      </w:pPr>
    </w:p>
    <w:p w14:paraId="22AFCDFA" w14:textId="77777777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§5</w:t>
      </w:r>
    </w:p>
    <w:p w14:paraId="3A6E8068" w14:textId="126B0B42" w:rsidR="00CD4EA2" w:rsidRPr="00166139" w:rsidRDefault="00CD4EA2" w:rsidP="00CD4EA2">
      <w:pPr>
        <w:pStyle w:val="Tekstpodstawowy"/>
        <w:numPr>
          <w:ilvl w:val="0"/>
          <w:numId w:val="18"/>
        </w:numPr>
        <w:spacing w:line="300" w:lineRule="atLeast"/>
        <w:rPr>
          <w:rFonts w:asciiTheme="minorHAnsi" w:hAnsiTheme="minorHAnsi" w:cstheme="minorHAnsi"/>
          <w:sz w:val="22"/>
          <w:szCs w:val="22"/>
        </w:rPr>
      </w:pPr>
      <w:r w:rsidRPr="00166139">
        <w:rPr>
          <w:rFonts w:asciiTheme="minorHAnsi" w:hAnsiTheme="minorHAnsi" w:cstheme="minorHAnsi"/>
          <w:sz w:val="22"/>
          <w:szCs w:val="22"/>
        </w:rPr>
        <w:t xml:space="preserve">Termin płatności wynosi </w:t>
      </w:r>
      <w:r w:rsidRPr="00166139">
        <w:rPr>
          <w:rFonts w:asciiTheme="minorHAnsi" w:hAnsiTheme="minorHAnsi" w:cstheme="minorHAnsi"/>
          <w:b/>
          <w:sz w:val="22"/>
          <w:szCs w:val="22"/>
        </w:rPr>
        <w:t>(…) dni</w:t>
      </w:r>
      <w:r w:rsidRPr="00166139">
        <w:rPr>
          <w:rFonts w:asciiTheme="minorHAnsi" w:hAnsiTheme="minorHAnsi" w:cstheme="minorHAnsi"/>
          <w:sz w:val="22"/>
          <w:szCs w:val="22"/>
        </w:rPr>
        <w:t xml:space="preserve"> od daty otrzymania przez Zamawiającego prawidłowo wystawionej faktury VAT z zastrzeżeniem ust. 2.</w:t>
      </w:r>
    </w:p>
    <w:p w14:paraId="3C40F9A9" w14:textId="7D6FB1CB" w:rsidR="00CD4EA2" w:rsidRPr="00FC5581" w:rsidRDefault="00CD4EA2" w:rsidP="00CD4EA2">
      <w:pPr>
        <w:pStyle w:val="Tekstpodstawowy"/>
        <w:numPr>
          <w:ilvl w:val="0"/>
          <w:numId w:val="18"/>
        </w:numPr>
        <w:spacing w:line="300" w:lineRule="atLeast"/>
        <w:rPr>
          <w:rFonts w:asciiTheme="minorHAnsi" w:hAnsiTheme="minorHAnsi" w:cstheme="minorHAnsi"/>
          <w:sz w:val="22"/>
          <w:szCs w:val="22"/>
        </w:rPr>
      </w:pPr>
      <w:r w:rsidRPr="00FC5581">
        <w:rPr>
          <w:rFonts w:asciiTheme="minorHAnsi" w:hAnsiTheme="minorHAnsi" w:cstheme="minorHAnsi"/>
          <w:sz w:val="22"/>
          <w:szCs w:val="22"/>
        </w:rPr>
        <w:t xml:space="preserve">Podstawą wystawienia faktury VAT będzie podpisany przez Zamawiającego </w:t>
      </w:r>
      <w:r w:rsidRPr="00FC5581">
        <w:rPr>
          <w:rFonts w:asciiTheme="minorHAnsi" w:hAnsiTheme="minorHAnsi" w:cstheme="minorHAnsi"/>
          <w:b/>
          <w:sz w:val="22"/>
          <w:szCs w:val="22"/>
        </w:rPr>
        <w:t>protokół odbioru</w:t>
      </w:r>
      <w:r w:rsidRPr="00FC5581">
        <w:rPr>
          <w:rFonts w:asciiTheme="minorHAnsi" w:hAnsiTheme="minorHAnsi" w:cstheme="minorHAnsi"/>
          <w:sz w:val="22"/>
          <w:szCs w:val="22"/>
        </w:rPr>
        <w:t xml:space="preserve">, o którym mowa w § 3 ust. </w:t>
      </w:r>
      <w:r w:rsidR="00D6248F">
        <w:rPr>
          <w:rFonts w:asciiTheme="minorHAnsi" w:hAnsiTheme="minorHAnsi" w:cstheme="minorHAnsi"/>
          <w:sz w:val="22"/>
          <w:szCs w:val="22"/>
        </w:rPr>
        <w:t>1</w:t>
      </w:r>
      <w:r w:rsidRPr="00FC5581">
        <w:rPr>
          <w:rFonts w:asciiTheme="minorHAnsi" w:hAnsiTheme="minorHAnsi" w:cstheme="minorHAnsi"/>
          <w:sz w:val="22"/>
          <w:szCs w:val="22"/>
        </w:rPr>
        <w:t xml:space="preserve">, potwierdzający prawidłowe wykonanie przedmiotu zamówienia. </w:t>
      </w:r>
    </w:p>
    <w:p w14:paraId="23B6A71B" w14:textId="77777777" w:rsidR="00CD4EA2" w:rsidRDefault="00CD4EA2" w:rsidP="00CD4EA2">
      <w:pPr>
        <w:pStyle w:val="Tekstpodstawowy"/>
        <w:numPr>
          <w:ilvl w:val="0"/>
          <w:numId w:val="18"/>
        </w:numPr>
        <w:spacing w:line="300" w:lineRule="atLeast"/>
        <w:ind w:left="342" w:hanging="342"/>
        <w:rPr>
          <w:rFonts w:asciiTheme="minorHAnsi" w:hAnsiTheme="minorHAnsi" w:cstheme="minorHAnsi"/>
          <w:sz w:val="22"/>
          <w:szCs w:val="22"/>
        </w:rPr>
      </w:pPr>
      <w:r w:rsidRPr="00F637B8">
        <w:rPr>
          <w:rFonts w:asciiTheme="minorHAnsi" w:hAnsiTheme="minorHAnsi" w:cstheme="minorHAnsi"/>
          <w:sz w:val="22"/>
          <w:szCs w:val="22"/>
        </w:rPr>
        <w:t xml:space="preserve">Zapłata następuje w dniu obciążenia rachunku bankowego Zamawiającego. </w:t>
      </w:r>
    </w:p>
    <w:p w14:paraId="31358110" w14:textId="77777777" w:rsidR="00CD4EA2" w:rsidRPr="00BB57DC" w:rsidRDefault="00CD4EA2" w:rsidP="00CD4EA2">
      <w:pPr>
        <w:pStyle w:val="Tekstpodstawowy"/>
        <w:numPr>
          <w:ilvl w:val="0"/>
          <w:numId w:val="18"/>
        </w:numPr>
        <w:spacing w:line="300" w:lineRule="atLeast"/>
        <w:ind w:left="342" w:hanging="342"/>
        <w:rPr>
          <w:rFonts w:asciiTheme="minorHAnsi" w:hAnsiTheme="minorHAnsi" w:cstheme="minorHAnsi"/>
          <w:sz w:val="22"/>
          <w:szCs w:val="22"/>
        </w:rPr>
      </w:pPr>
      <w:r w:rsidRPr="00BB57DC">
        <w:rPr>
          <w:rFonts w:asciiTheme="minorHAnsi" w:hAnsiTheme="minorHAnsi" w:cstheme="minorHAnsi"/>
          <w:sz w:val="22"/>
          <w:szCs w:val="22"/>
        </w:rPr>
        <w:t xml:space="preserve">Wykonawca </w:t>
      </w:r>
      <w:r>
        <w:rPr>
          <w:rFonts w:asciiTheme="minorHAnsi" w:hAnsiTheme="minorHAnsi" w:cstheme="minorHAnsi"/>
          <w:sz w:val="22"/>
          <w:szCs w:val="22"/>
        </w:rPr>
        <w:t>prześle</w:t>
      </w:r>
      <w:r w:rsidRPr="00BB57DC">
        <w:rPr>
          <w:rFonts w:asciiTheme="minorHAnsi" w:hAnsiTheme="minorHAnsi" w:cstheme="minorHAnsi"/>
          <w:sz w:val="22"/>
          <w:szCs w:val="22"/>
        </w:rPr>
        <w:t xml:space="preserve"> faktur</w:t>
      </w:r>
      <w:r>
        <w:rPr>
          <w:rFonts w:asciiTheme="minorHAnsi" w:hAnsiTheme="minorHAnsi" w:cstheme="minorHAnsi"/>
          <w:sz w:val="22"/>
          <w:szCs w:val="22"/>
        </w:rPr>
        <w:t>ę</w:t>
      </w:r>
      <w:r w:rsidRPr="00BB57DC">
        <w:rPr>
          <w:rFonts w:asciiTheme="minorHAnsi" w:hAnsiTheme="minorHAnsi" w:cstheme="minorHAnsi"/>
          <w:sz w:val="22"/>
          <w:szCs w:val="22"/>
        </w:rPr>
        <w:t xml:space="preserve"> na następujący adres Zamawiającego: ul. Duńska 11, 54-427 Wrocław lub przesyłał drogą elektroniczną na adres: </w:t>
      </w:r>
      <w:hyperlink r:id="rId8" w:history="1">
        <w:r w:rsidRPr="00BB57DC">
          <w:rPr>
            <w:rStyle w:val="Hipercze"/>
            <w:rFonts w:asciiTheme="minorHAnsi" w:hAnsiTheme="minorHAnsi" w:cstheme="minorHAnsi"/>
            <w:sz w:val="22"/>
            <w:szCs w:val="22"/>
          </w:rPr>
          <w:t>office@sauletech.com</w:t>
        </w:r>
      </w:hyperlink>
      <w:r w:rsidRPr="00BB57DC">
        <w:rPr>
          <w:rFonts w:asciiTheme="minorHAnsi" w:hAnsiTheme="minorHAnsi" w:cstheme="minorHAnsi"/>
          <w:sz w:val="22"/>
          <w:szCs w:val="22"/>
        </w:rPr>
        <w:t>.</w:t>
      </w:r>
    </w:p>
    <w:p w14:paraId="056049D8" w14:textId="77777777" w:rsidR="00F637B8" w:rsidRDefault="00F637B8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</w:p>
    <w:p w14:paraId="01BA7D69" w14:textId="27305CAE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§6</w:t>
      </w:r>
    </w:p>
    <w:p w14:paraId="6A69DD6A" w14:textId="730E9494" w:rsidR="00B63899" w:rsidRDefault="00B63899" w:rsidP="00F637B8">
      <w:pPr>
        <w:tabs>
          <w:tab w:val="left" w:pos="342"/>
        </w:tabs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Umowa może zostać rozwiązana bez wcześniejszego wypowiedzenia, ze skutkiem natychmiastowym w przypadku zawinionego przez Wykonawcę niewykonania bądź nienależytego wykonania przyjętych na siebie obowiązków.</w:t>
      </w:r>
    </w:p>
    <w:p w14:paraId="65C1247F" w14:textId="77777777" w:rsidR="00D66B10" w:rsidRPr="00F637B8" w:rsidRDefault="00D66B10" w:rsidP="00F637B8">
      <w:pPr>
        <w:tabs>
          <w:tab w:val="left" w:pos="342"/>
        </w:tabs>
        <w:spacing w:after="0" w:line="300" w:lineRule="atLeast"/>
        <w:jc w:val="both"/>
        <w:rPr>
          <w:rFonts w:asciiTheme="minorHAnsi" w:hAnsiTheme="minorHAnsi" w:cstheme="minorHAnsi"/>
        </w:rPr>
      </w:pPr>
    </w:p>
    <w:p w14:paraId="7A601528" w14:textId="59FD93A5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§7</w:t>
      </w:r>
    </w:p>
    <w:p w14:paraId="7EF3F1B6" w14:textId="255391BC" w:rsidR="00F01E71" w:rsidRPr="00F01E71" w:rsidRDefault="00BF3317" w:rsidP="00F01E71">
      <w:pPr>
        <w:suppressAutoHyphens/>
        <w:spacing w:after="0" w:line="300" w:lineRule="atLeast"/>
        <w:jc w:val="both"/>
        <w:rPr>
          <w:rFonts w:cs="Calibri"/>
        </w:rPr>
      </w:pPr>
      <w:r w:rsidRPr="00BF3317">
        <w:rPr>
          <w:rFonts w:cs="Calibri"/>
        </w:rPr>
        <w:t>Możliwe jest dokonanie istotnych zmian postanowień Umowy w stosunku do treści oferty, na podstawie której dokonano wyboru Wykonawcy pod warunkiem, że zmiany te podyktowane są okolicznościami, które mogą mieć wpływ na prawidłową realizację niniejszego zamówienia</w:t>
      </w:r>
      <w:r w:rsidR="00F01E71" w:rsidRPr="00F01E71">
        <w:t xml:space="preserve"> </w:t>
      </w:r>
      <w:r w:rsidR="00F01E71" w:rsidRPr="00F01E71">
        <w:rPr>
          <w:rFonts w:cs="Calibri"/>
        </w:rPr>
        <w:t>m.in. w przypadku gdy:</w:t>
      </w:r>
    </w:p>
    <w:p w14:paraId="6F8CD99C" w14:textId="27D60753" w:rsidR="00F01E71" w:rsidRPr="00F01E71" w:rsidRDefault="00F01E71" w:rsidP="00F01E71">
      <w:pPr>
        <w:pStyle w:val="Akapitzlist"/>
        <w:numPr>
          <w:ilvl w:val="0"/>
          <w:numId w:val="38"/>
        </w:numPr>
        <w:suppressAutoHyphens/>
        <w:spacing w:after="0" w:line="300" w:lineRule="atLeast"/>
        <w:jc w:val="both"/>
        <w:rPr>
          <w:rFonts w:cs="Calibri"/>
        </w:rPr>
      </w:pPr>
      <w:r w:rsidRPr="00F01E71">
        <w:rPr>
          <w:rFonts w:cs="Calibri"/>
        </w:rPr>
        <w:t>produkt określony w Ofercie, następnie w Umowie, przestał być produkowany i jest niedostępny. W takiej sytuacji Wykonawca może zaproponować inny typ produktu, który musi spełniać warunki określone w Regulaminie,</w:t>
      </w:r>
    </w:p>
    <w:p w14:paraId="098537AD" w14:textId="346F39CC" w:rsidR="00F01E71" w:rsidRPr="00F01E71" w:rsidRDefault="00F01E71" w:rsidP="00F01E71">
      <w:pPr>
        <w:pStyle w:val="Akapitzlist"/>
        <w:numPr>
          <w:ilvl w:val="0"/>
          <w:numId w:val="38"/>
        </w:numPr>
        <w:suppressAutoHyphens/>
        <w:spacing w:after="0" w:line="300" w:lineRule="atLeast"/>
        <w:jc w:val="both"/>
        <w:rPr>
          <w:rFonts w:cs="Calibri"/>
        </w:rPr>
      </w:pPr>
      <w:r w:rsidRPr="00F01E71">
        <w:rPr>
          <w:rFonts w:cs="Calibri"/>
        </w:rPr>
        <w:t>zmiany obowiązujących przepisów, jeżeli konieczne będzie dostosowanie treści Umowy do aktualnego stanu prawnego (w tym obowiązujących norm),</w:t>
      </w:r>
    </w:p>
    <w:p w14:paraId="56B5A104" w14:textId="3FB92CA5" w:rsidR="00F01E71" w:rsidRPr="00F01E71" w:rsidRDefault="00F01E71" w:rsidP="00F01E71">
      <w:pPr>
        <w:pStyle w:val="Akapitzlist"/>
        <w:numPr>
          <w:ilvl w:val="0"/>
          <w:numId w:val="38"/>
        </w:numPr>
        <w:suppressAutoHyphens/>
        <w:spacing w:after="0" w:line="300" w:lineRule="atLeast"/>
        <w:jc w:val="both"/>
        <w:rPr>
          <w:rFonts w:cs="Calibri"/>
        </w:rPr>
      </w:pPr>
      <w:r w:rsidRPr="00F01E71">
        <w:rPr>
          <w:rFonts w:cs="Calibri"/>
        </w:rPr>
        <w:t>w przypadku, gdy konieczność wprowadzenia zmian będzie następstwem zmian wytycznych lub zaleceń Instytucji, która przyznała środki na sfinansowanie Umowy,</w:t>
      </w:r>
    </w:p>
    <w:p w14:paraId="10EF0700" w14:textId="322FD495" w:rsidR="00F01E71" w:rsidRPr="00F01E71" w:rsidRDefault="00F01E71" w:rsidP="00F01E71">
      <w:pPr>
        <w:pStyle w:val="Akapitzlist"/>
        <w:numPr>
          <w:ilvl w:val="0"/>
          <w:numId w:val="38"/>
        </w:numPr>
        <w:suppressAutoHyphens/>
        <w:spacing w:after="0" w:line="300" w:lineRule="atLeast"/>
        <w:jc w:val="both"/>
        <w:rPr>
          <w:rFonts w:cs="Calibri"/>
        </w:rPr>
      </w:pPr>
      <w:r w:rsidRPr="00F01E71">
        <w:rPr>
          <w:rFonts w:cs="Calibri"/>
        </w:rPr>
        <w:t>w sytuacji zmiany stawki podatku od towarów i usług (VAT) na przedmiot zamówienia,</w:t>
      </w:r>
    </w:p>
    <w:p w14:paraId="3CEC37BC" w14:textId="43D66E24" w:rsidR="00F01E71" w:rsidRPr="00F01E71" w:rsidRDefault="00F01E71" w:rsidP="00F01E71">
      <w:pPr>
        <w:pStyle w:val="Akapitzlist"/>
        <w:numPr>
          <w:ilvl w:val="0"/>
          <w:numId w:val="38"/>
        </w:numPr>
        <w:suppressAutoHyphens/>
        <w:spacing w:after="0" w:line="300" w:lineRule="atLeast"/>
        <w:jc w:val="both"/>
        <w:rPr>
          <w:rFonts w:cs="Calibri"/>
        </w:rPr>
      </w:pPr>
      <w:r w:rsidRPr="00F01E71">
        <w:rPr>
          <w:rFonts w:cs="Calibri"/>
        </w:rPr>
        <w:t>wystąpienia zdarzeń siły wyższej jako zdarzenia zewnętrznie niemożliwego do przewidzenia, którego nie można było zapobiec</w:t>
      </w:r>
      <w:r w:rsidR="00530B05">
        <w:rPr>
          <w:rFonts w:cs="Calibri"/>
        </w:rPr>
        <w:t>,</w:t>
      </w:r>
    </w:p>
    <w:p w14:paraId="4D22EBA2" w14:textId="285EC828" w:rsidR="00F01E71" w:rsidRPr="00F01E71" w:rsidRDefault="00F01E71" w:rsidP="00F01E71">
      <w:pPr>
        <w:pStyle w:val="Akapitzlist"/>
        <w:numPr>
          <w:ilvl w:val="0"/>
          <w:numId w:val="38"/>
        </w:numPr>
        <w:suppressAutoHyphens/>
        <w:spacing w:after="0" w:line="300" w:lineRule="atLeast"/>
        <w:jc w:val="both"/>
        <w:rPr>
          <w:rFonts w:cs="Calibri"/>
        </w:rPr>
      </w:pPr>
      <w:r w:rsidRPr="00F01E71">
        <w:rPr>
          <w:rFonts w:cs="Calibri"/>
        </w:rPr>
        <w:lastRenderedPageBreak/>
        <w:t>w sytuacjach wskazanych w Wytycznych w zakresie kwalifikowalności wydatków z dnia 21 grudnia 2020 r.</w:t>
      </w:r>
    </w:p>
    <w:p w14:paraId="0011CAD5" w14:textId="77777777" w:rsidR="00257CE2" w:rsidRDefault="00257CE2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</w:p>
    <w:p w14:paraId="3181AEDF" w14:textId="186544EC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§8</w:t>
      </w:r>
    </w:p>
    <w:p w14:paraId="571E6B44" w14:textId="77777777" w:rsidR="00B63899" w:rsidRPr="00F637B8" w:rsidRDefault="00B63899" w:rsidP="00F637B8">
      <w:pPr>
        <w:pStyle w:val="Akapitzlist"/>
        <w:widowControl w:val="0"/>
        <w:numPr>
          <w:ilvl w:val="1"/>
          <w:numId w:val="15"/>
        </w:numPr>
        <w:tabs>
          <w:tab w:val="clear" w:pos="0"/>
          <w:tab w:val="num" w:pos="284"/>
        </w:tabs>
        <w:spacing w:after="0" w:line="300" w:lineRule="atLeast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637B8">
        <w:rPr>
          <w:rFonts w:asciiTheme="minorHAnsi" w:eastAsia="Times New Roman" w:hAnsiTheme="minorHAnsi" w:cstheme="minorHAnsi"/>
          <w:lang w:eastAsia="pl-PL"/>
        </w:rPr>
        <w:t>Wykonawca zobowiązuje się zabezpieczyć przez dostępem osób trzecich oraz nie ujawniać ani nie przekazywać bez uprzedniej pisemnej zgody Zamawiającego treści umowy oraz informacji związanych z nią, jak również informacji uzyskanych przy wykonywaniu umowy, niezależnie od formy uzyskania, nośnika i źródła tych informacji, zwanych dalej “Informacjami”. Zobowiązanie to nie dotyczy informacji, które są powszechnie znane lub dostępne publicznie bez naruszenia umowy.</w:t>
      </w:r>
    </w:p>
    <w:p w14:paraId="4505E9C4" w14:textId="77777777" w:rsidR="00B63899" w:rsidRPr="00F637B8" w:rsidRDefault="00B63899" w:rsidP="00F637B8">
      <w:pPr>
        <w:pStyle w:val="Akapitzlist"/>
        <w:widowControl w:val="0"/>
        <w:numPr>
          <w:ilvl w:val="1"/>
          <w:numId w:val="15"/>
        </w:numPr>
        <w:tabs>
          <w:tab w:val="clear" w:pos="0"/>
          <w:tab w:val="num" w:pos="284"/>
        </w:tabs>
        <w:spacing w:after="0" w:line="300" w:lineRule="atLeast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637B8">
        <w:rPr>
          <w:rFonts w:asciiTheme="minorHAnsi" w:eastAsia="Times New Roman" w:hAnsiTheme="minorHAnsi" w:cstheme="minorHAnsi"/>
          <w:lang w:eastAsia="pl-PL"/>
        </w:rPr>
        <w:t xml:space="preserve">Wykonawca zobowiązuje się wykorzystywać Informacje wyłącznie w celu należytego wykonania umowy. W ramach struktur organizacyjnych Wykonawcy, dostęp do informacji posiadać będą wyłącznie pracownicy lub inne osoby, których dostęp do Informacji jest niezbędny ze względu na ich udział w wykonywaniu umowy. </w:t>
      </w:r>
    </w:p>
    <w:p w14:paraId="0EE5EAC9" w14:textId="77777777" w:rsidR="00B63899" w:rsidRPr="00F637B8" w:rsidRDefault="00B63899" w:rsidP="00F637B8">
      <w:pPr>
        <w:pStyle w:val="Akapitzlist"/>
        <w:widowControl w:val="0"/>
        <w:numPr>
          <w:ilvl w:val="1"/>
          <w:numId w:val="15"/>
        </w:numPr>
        <w:tabs>
          <w:tab w:val="clear" w:pos="0"/>
          <w:tab w:val="num" w:pos="284"/>
        </w:tabs>
        <w:spacing w:after="0" w:line="300" w:lineRule="atLeast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637B8">
        <w:rPr>
          <w:rFonts w:asciiTheme="minorHAnsi" w:eastAsia="Times New Roman" w:hAnsiTheme="minorHAnsi" w:cstheme="minorHAnsi"/>
          <w:lang w:eastAsia="pl-PL"/>
        </w:rPr>
        <w:t>Wykonawca uprawniony jest do przekazania Informacji na zgodne z prawem żądanie organów administracji publicznej lub sądów, w zakresie objętym tym żądaniem.</w:t>
      </w:r>
    </w:p>
    <w:p w14:paraId="256CC7AF" w14:textId="77777777" w:rsidR="00B63899" w:rsidRPr="00F637B8" w:rsidRDefault="00B63899" w:rsidP="00F637B8">
      <w:pPr>
        <w:pStyle w:val="Akapitzlist"/>
        <w:widowControl w:val="0"/>
        <w:spacing w:after="0" w:line="300" w:lineRule="atLeast"/>
        <w:ind w:left="0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</w:p>
    <w:p w14:paraId="593553EC" w14:textId="77777777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§9</w:t>
      </w:r>
    </w:p>
    <w:p w14:paraId="6DE16C48" w14:textId="1789F8EA" w:rsidR="00B63899" w:rsidRPr="00F637B8" w:rsidRDefault="00B63899" w:rsidP="00F637B8">
      <w:pPr>
        <w:pStyle w:val="Akapitzlist"/>
        <w:widowControl w:val="0"/>
        <w:numPr>
          <w:ilvl w:val="1"/>
          <w:numId w:val="25"/>
        </w:numPr>
        <w:tabs>
          <w:tab w:val="clear" w:pos="0"/>
          <w:tab w:val="num" w:pos="284"/>
        </w:tabs>
        <w:spacing w:after="0" w:line="300" w:lineRule="atLeast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637B8">
        <w:rPr>
          <w:rFonts w:asciiTheme="minorHAnsi" w:eastAsia="Times New Roman" w:hAnsiTheme="minorHAnsi" w:cstheme="minorHAnsi"/>
          <w:lang w:eastAsia="pl-PL"/>
        </w:rPr>
        <w:t xml:space="preserve">Zamawiający może żądać od Wykonawcy zapłaty kar umownych w wysokości: </w:t>
      </w:r>
      <w:r w:rsidR="00D53822">
        <w:rPr>
          <w:rFonts w:asciiTheme="minorHAnsi" w:eastAsia="Times New Roman" w:hAnsiTheme="minorHAnsi" w:cstheme="minorHAnsi"/>
          <w:b/>
          <w:lang w:eastAsia="pl-PL"/>
        </w:rPr>
        <w:t>…</w:t>
      </w:r>
      <w:r w:rsidRPr="00BF3317">
        <w:rPr>
          <w:rFonts w:asciiTheme="minorHAnsi" w:eastAsia="Times New Roman" w:hAnsiTheme="minorHAnsi" w:cstheme="minorHAnsi"/>
          <w:b/>
          <w:lang w:eastAsia="pl-PL"/>
        </w:rPr>
        <w:t>%</w:t>
      </w:r>
      <w:r w:rsidRPr="00F637B8">
        <w:rPr>
          <w:rFonts w:asciiTheme="minorHAnsi" w:eastAsia="Times New Roman" w:hAnsiTheme="minorHAnsi" w:cstheme="minorHAnsi"/>
          <w:lang w:eastAsia="pl-PL"/>
        </w:rPr>
        <w:t xml:space="preserve"> wartości brutto </w:t>
      </w:r>
      <w:r w:rsidR="0056677C">
        <w:rPr>
          <w:rFonts w:asciiTheme="minorHAnsi" w:eastAsia="Times New Roman" w:hAnsiTheme="minorHAnsi" w:cstheme="minorHAnsi"/>
          <w:lang w:eastAsia="pl-PL"/>
        </w:rPr>
        <w:t xml:space="preserve">niezrealizowanej części </w:t>
      </w:r>
      <w:r w:rsidRPr="00F637B8">
        <w:rPr>
          <w:rFonts w:asciiTheme="minorHAnsi" w:eastAsia="Times New Roman" w:hAnsiTheme="minorHAnsi" w:cstheme="minorHAnsi"/>
          <w:lang w:eastAsia="pl-PL"/>
        </w:rPr>
        <w:t>zamówienia za każdy dzień opóźnienia w realizacji terminu dostawy.</w:t>
      </w:r>
    </w:p>
    <w:p w14:paraId="7C040767" w14:textId="77777777" w:rsidR="00B63899" w:rsidRPr="00F637B8" w:rsidRDefault="00B63899" w:rsidP="00F637B8">
      <w:pPr>
        <w:pStyle w:val="Akapitzlist"/>
        <w:widowControl w:val="0"/>
        <w:numPr>
          <w:ilvl w:val="1"/>
          <w:numId w:val="25"/>
        </w:numPr>
        <w:tabs>
          <w:tab w:val="clear" w:pos="0"/>
          <w:tab w:val="num" w:pos="284"/>
        </w:tabs>
        <w:spacing w:after="0" w:line="300" w:lineRule="atLeast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637B8">
        <w:rPr>
          <w:rFonts w:asciiTheme="minorHAnsi" w:eastAsia="Times New Roman" w:hAnsiTheme="minorHAnsi" w:cstheme="minorHAnsi"/>
          <w:lang w:eastAsia="pl-PL"/>
        </w:rPr>
        <w:t>Zamawiający może dochodzić na zasadach ogólnych odszkodowania przewyższającego zastrzeżone kary umowne.</w:t>
      </w:r>
    </w:p>
    <w:p w14:paraId="663A8A67" w14:textId="77777777" w:rsidR="00027B26" w:rsidRDefault="00027B26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</w:p>
    <w:p w14:paraId="40302186" w14:textId="1189958A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§10</w:t>
      </w:r>
    </w:p>
    <w:p w14:paraId="2605F44E" w14:textId="77777777" w:rsidR="00BF3317" w:rsidRPr="00BF3317" w:rsidRDefault="00BF3317" w:rsidP="00BF3317">
      <w:pPr>
        <w:pStyle w:val="Akapitzlist"/>
        <w:numPr>
          <w:ilvl w:val="0"/>
          <w:numId w:val="33"/>
        </w:numPr>
        <w:spacing w:after="0" w:line="300" w:lineRule="atLeast"/>
        <w:ind w:left="357" w:hanging="357"/>
        <w:rPr>
          <w:rFonts w:asciiTheme="minorHAnsi" w:hAnsiTheme="minorHAnsi" w:cstheme="minorHAnsi"/>
        </w:rPr>
      </w:pPr>
      <w:r w:rsidRPr="00BF3317">
        <w:rPr>
          <w:rFonts w:asciiTheme="minorHAnsi" w:hAnsiTheme="minorHAnsi" w:cstheme="minorHAnsi"/>
        </w:rPr>
        <w:t>Wszelkie zmiany lub uzupełnienia Umowy wymagają formy pisemnej pod rygorem nieważności.</w:t>
      </w:r>
    </w:p>
    <w:p w14:paraId="1182E800" w14:textId="77777777" w:rsidR="00B63899" w:rsidRPr="00F637B8" w:rsidRDefault="00B63899" w:rsidP="00BF3317">
      <w:pPr>
        <w:pStyle w:val="Akapitzlist"/>
        <w:numPr>
          <w:ilvl w:val="0"/>
          <w:numId w:val="33"/>
        </w:numPr>
        <w:spacing w:after="0" w:line="300" w:lineRule="atLeast"/>
        <w:ind w:left="357" w:hanging="357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 xml:space="preserve">W sprawach nie uregulowanych umową zastosowanie mieć będą przepisy Kodeksu Cywilnego. </w:t>
      </w:r>
    </w:p>
    <w:p w14:paraId="4FCE3870" w14:textId="77777777" w:rsidR="00B63899" w:rsidRPr="00F637B8" w:rsidRDefault="00B63899" w:rsidP="00BF3317">
      <w:pPr>
        <w:pStyle w:val="Akapitzlist"/>
        <w:numPr>
          <w:ilvl w:val="0"/>
          <w:numId w:val="33"/>
        </w:numPr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Wszelkie spory, jakie wynikną z niniejszej umowy, strony zobowiązują się zażegnać na drodze polubownej. W przeciwnym wypadku, sądem właściwym dla rozpatrywania niniejszych sporów będzie sąd właściwy ze względu na siedzibę Zamawiającego.</w:t>
      </w:r>
    </w:p>
    <w:p w14:paraId="6A92CD3B" w14:textId="77777777" w:rsidR="00F637B8" w:rsidRDefault="00B63899" w:rsidP="00BF3317">
      <w:pPr>
        <w:pStyle w:val="Akapitzlist"/>
        <w:numPr>
          <w:ilvl w:val="0"/>
          <w:numId w:val="33"/>
        </w:numPr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Umowa została spisana w dwóch jednobrzmiących egzemplarzach, po jednym dla każdej ze stron.</w:t>
      </w:r>
    </w:p>
    <w:p w14:paraId="47256288" w14:textId="5F982365" w:rsidR="00B63899" w:rsidRPr="007E31D4" w:rsidRDefault="00F637B8" w:rsidP="00BF3317">
      <w:pPr>
        <w:pStyle w:val="Akapitzlist"/>
        <w:numPr>
          <w:ilvl w:val="0"/>
          <w:numId w:val="33"/>
        </w:numPr>
        <w:spacing w:after="0" w:line="300" w:lineRule="atLeast"/>
        <w:jc w:val="both"/>
        <w:rPr>
          <w:rFonts w:asciiTheme="minorHAnsi" w:hAnsiTheme="minorHAnsi" w:cstheme="minorHAnsi"/>
        </w:rPr>
      </w:pPr>
      <w:r w:rsidRPr="007E31D4">
        <w:rPr>
          <w:rFonts w:asciiTheme="minorHAnsi" w:hAnsiTheme="minorHAnsi" w:cstheme="minorHAnsi"/>
        </w:rPr>
        <w:t>Niżej wymienione Załączniki stanowią integralną część Umowy:</w:t>
      </w:r>
    </w:p>
    <w:p w14:paraId="77FACAED" w14:textId="47493D6C" w:rsidR="00B63899" w:rsidRPr="007E31D4" w:rsidRDefault="00FE24E1" w:rsidP="00BF3317">
      <w:pPr>
        <w:pStyle w:val="Akapitzlist"/>
        <w:numPr>
          <w:ilvl w:val="0"/>
          <w:numId w:val="34"/>
        </w:numPr>
        <w:tabs>
          <w:tab w:val="left" w:pos="-1881"/>
        </w:tabs>
        <w:spacing w:after="0"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Regulamin konkursu ofert</w:t>
      </w:r>
      <w:r w:rsidR="007E31D4">
        <w:rPr>
          <w:rFonts w:asciiTheme="minorHAnsi" w:hAnsiTheme="minorHAnsi" w:cstheme="minorHAnsi"/>
        </w:rPr>
        <w:t>,</w:t>
      </w:r>
    </w:p>
    <w:p w14:paraId="6B47EA92" w14:textId="4E7E3AF1" w:rsidR="00B63899" w:rsidRPr="007E31D4" w:rsidRDefault="00FE24E1" w:rsidP="00BF3317">
      <w:pPr>
        <w:pStyle w:val="Akapitzlist"/>
        <w:numPr>
          <w:ilvl w:val="0"/>
          <w:numId w:val="34"/>
        </w:numPr>
        <w:tabs>
          <w:tab w:val="left" w:pos="-1881"/>
        </w:tabs>
        <w:spacing w:after="0"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Oferta</w:t>
      </w:r>
      <w:r w:rsidR="007E31D4">
        <w:rPr>
          <w:rFonts w:asciiTheme="minorHAnsi" w:hAnsiTheme="minorHAnsi" w:cstheme="minorHAnsi"/>
        </w:rPr>
        <w:t>,</w:t>
      </w:r>
    </w:p>
    <w:p w14:paraId="7E548316" w14:textId="459F1097" w:rsidR="00F15B1F" w:rsidRDefault="00B63899" w:rsidP="00A341D2">
      <w:pPr>
        <w:pStyle w:val="Akapitzlist"/>
        <w:numPr>
          <w:ilvl w:val="0"/>
          <w:numId w:val="34"/>
        </w:numPr>
        <w:tabs>
          <w:tab w:val="left" w:pos="-1881"/>
        </w:tabs>
        <w:spacing w:after="0" w:line="300" w:lineRule="atLeast"/>
        <w:jc w:val="both"/>
        <w:rPr>
          <w:rFonts w:asciiTheme="minorHAnsi" w:hAnsiTheme="minorHAnsi" w:cstheme="minorHAnsi"/>
        </w:rPr>
      </w:pPr>
      <w:r w:rsidRPr="007E31D4">
        <w:rPr>
          <w:rFonts w:asciiTheme="minorHAnsi" w:hAnsiTheme="minorHAnsi" w:cstheme="minorHAnsi"/>
        </w:rPr>
        <w:t>Wzór protokołu odbioru</w:t>
      </w:r>
      <w:r w:rsidR="007E31D4">
        <w:rPr>
          <w:rFonts w:asciiTheme="minorHAnsi" w:hAnsiTheme="minorHAnsi" w:cstheme="minorHAnsi"/>
        </w:rPr>
        <w:t>.</w:t>
      </w:r>
    </w:p>
    <w:p w14:paraId="78C3B219" w14:textId="498A6983" w:rsidR="00257CE2" w:rsidRDefault="00257CE2" w:rsidP="00257CE2">
      <w:pPr>
        <w:tabs>
          <w:tab w:val="left" w:pos="-1881"/>
        </w:tabs>
        <w:spacing w:after="0" w:line="300" w:lineRule="atLeast"/>
        <w:jc w:val="both"/>
        <w:rPr>
          <w:rFonts w:asciiTheme="minorHAnsi" w:hAnsiTheme="minorHAnsi" w:cstheme="minorHAnsi"/>
        </w:rPr>
      </w:pPr>
    </w:p>
    <w:p w14:paraId="5DFE9723" w14:textId="7D11A3EF" w:rsidR="00FF3921" w:rsidRDefault="00FF3921" w:rsidP="00257CE2">
      <w:pPr>
        <w:tabs>
          <w:tab w:val="left" w:pos="-1881"/>
        </w:tabs>
        <w:spacing w:after="0" w:line="300" w:lineRule="atLeast"/>
        <w:jc w:val="both"/>
        <w:rPr>
          <w:rFonts w:asciiTheme="minorHAnsi" w:hAnsiTheme="minorHAnsi" w:cstheme="minorHAnsi"/>
        </w:rPr>
      </w:pPr>
    </w:p>
    <w:p w14:paraId="28CB1298" w14:textId="77777777" w:rsidR="00530B05" w:rsidRPr="00257CE2" w:rsidRDefault="00530B05" w:rsidP="00257CE2">
      <w:pPr>
        <w:tabs>
          <w:tab w:val="left" w:pos="-1881"/>
        </w:tabs>
        <w:spacing w:after="0" w:line="300" w:lineRule="atLeast"/>
        <w:jc w:val="both"/>
        <w:rPr>
          <w:rFonts w:asciiTheme="minorHAnsi" w:hAnsiTheme="minorHAnsi" w:cstheme="minorHAnsi"/>
        </w:rPr>
      </w:pPr>
    </w:p>
    <w:p w14:paraId="3AF2A17B" w14:textId="77777777" w:rsidR="00F40E9B" w:rsidRDefault="00F40E9B" w:rsidP="00F40E9B">
      <w:pPr>
        <w:pStyle w:val="Akapitzlist"/>
        <w:tabs>
          <w:tab w:val="left" w:pos="-1881"/>
        </w:tabs>
        <w:spacing w:after="0" w:line="300" w:lineRule="atLeast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4606"/>
        <w:gridCol w:w="4606"/>
      </w:tblGrid>
      <w:tr w:rsidR="009C6758" w:rsidRPr="00F637B8" w14:paraId="65FE366D" w14:textId="77777777" w:rsidTr="00972B18">
        <w:tc>
          <w:tcPr>
            <w:tcW w:w="4606" w:type="dxa"/>
            <w:shd w:val="clear" w:color="auto" w:fill="auto"/>
          </w:tcPr>
          <w:p w14:paraId="070047A4" w14:textId="77777777" w:rsidR="009C6758" w:rsidRPr="00F637B8" w:rsidRDefault="009C6758" w:rsidP="00905FB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637B8">
              <w:rPr>
                <w:rFonts w:asciiTheme="minorHAnsi" w:hAnsiTheme="minorHAnsi" w:cstheme="minorHAnsi"/>
              </w:rPr>
              <w:t>…………………………………….</w:t>
            </w:r>
          </w:p>
          <w:p w14:paraId="30C90086" w14:textId="77777777" w:rsidR="009C6758" w:rsidRPr="00F637B8" w:rsidRDefault="009C6758" w:rsidP="00905FB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637B8">
              <w:rPr>
                <w:rFonts w:asciiTheme="minorHAnsi" w:hAnsiTheme="minorHAnsi" w:cstheme="minorHAnsi"/>
              </w:rPr>
              <w:t>ZAMAWIAJĄCY</w:t>
            </w:r>
          </w:p>
        </w:tc>
        <w:tc>
          <w:tcPr>
            <w:tcW w:w="4606" w:type="dxa"/>
            <w:shd w:val="clear" w:color="auto" w:fill="auto"/>
          </w:tcPr>
          <w:p w14:paraId="2A25D306" w14:textId="77777777" w:rsidR="009C6758" w:rsidRPr="00F637B8" w:rsidRDefault="009C6758" w:rsidP="00905FB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637B8">
              <w:rPr>
                <w:rFonts w:asciiTheme="minorHAnsi" w:hAnsiTheme="minorHAnsi" w:cstheme="minorHAnsi"/>
              </w:rPr>
              <w:t>…………………………………….</w:t>
            </w:r>
          </w:p>
          <w:p w14:paraId="081D4574" w14:textId="77777777" w:rsidR="009C6758" w:rsidRPr="00F637B8" w:rsidRDefault="009C6758" w:rsidP="00905FB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637B8">
              <w:rPr>
                <w:rFonts w:asciiTheme="minorHAnsi" w:hAnsiTheme="minorHAnsi" w:cstheme="minorHAnsi"/>
              </w:rPr>
              <w:t>WYKONAWCA</w:t>
            </w:r>
          </w:p>
        </w:tc>
      </w:tr>
    </w:tbl>
    <w:p w14:paraId="4CD042E6" w14:textId="0D286ECD" w:rsidR="00027B26" w:rsidRDefault="00027B26">
      <w:pPr>
        <w:spacing w:after="0" w:line="240" w:lineRule="auto"/>
        <w:rPr>
          <w:rFonts w:asciiTheme="minorHAnsi" w:hAnsiTheme="minorHAnsi" w:cstheme="minorHAnsi"/>
        </w:rPr>
      </w:pPr>
      <w:bookmarkStart w:id="2" w:name="_Hlk496703365"/>
    </w:p>
    <w:p w14:paraId="632F749B" w14:textId="77777777" w:rsidR="00FF3921" w:rsidRDefault="00FF3921">
      <w:pPr>
        <w:spacing w:after="0" w:line="240" w:lineRule="auto"/>
        <w:rPr>
          <w:rFonts w:asciiTheme="minorHAnsi" w:hAnsiTheme="minorHAnsi" w:cstheme="minorHAnsi"/>
        </w:rPr>
      </w:pPr>
    </w:p>
    <w:p w14:paraId="4D430E43" w14:textId="77777777" w:rsidR="00530B05" w:rsidRDefault="00530B05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5BC4C40C" w14:textId="77A56C72" w:rsidR="00B63899" w:rsidRPr="00FF4B0A" w:rsidRDefault="00B63899" w:rsidP="00972B18">
      <w:pPr>
        <w:spacing w:after="0" w:line="300" w:lineRule="atLeast"/>
        <w:jc w:val="right"/>
        <w:rPr>
          <w:rFonts w:asciiTheme="minorHAnsi" w:hAnsiTheme="minorHAnsi" w:cstheme="minorHAnsi"/>
        </w:rPr>
      </w:pPr>
      <w:r w:rsidRPr="00FF4B0A">
        <w:rPr>
          <w:rFonts w:asciiTheme="minorHAnsi" w:hAnsiTheme="minorHAnsi" w:cstheme="minorHAnsi"/>
        </w:rPr>
        <w:lastRenderedPageBreak/>
        <w:t xml:space="preserve">Załącznik nr 3 do umowy nr </w:t>
      </w:r>
      <w:r w:rsidR="009129D3" w:rsidRPr="009129D3">
        <w:rPr>
          <w:rFonts w:asciiTheme="minorHAnsi" w:hAnsiTheme="minorHAnsi" w:cstheme="minorHAnsi"/>
          <w:b/>
        </w:rPr>
        <w:t>PBSE-</w:t>
      </w:r>
      <w:r w:rsidR="00B2432F">
        <w:rPr>
          <w:rFonts w:asciiTheme="minorHAnsi" w:hAnsiTheme="minorHAnsi" w:cstheme="minorHAnsi"/>
          <w:b/>
        </w:rPr>
        <w:t>1</w:t>
      </w:r>
      <w:r w:rsidR="009129D3" w:rsidRPr="009129D3">
        <w:rPr>
          <w:rFonts w:asciiTheme="minorHAnsi" w:hAnsiTheme="minorHAnsi" w:cstheme="minorHAnsi"/>
          <w:b/>
        </w:rPr>
        <w:t>/</w:t>
      </w:r>
      <w:r w:rsidR="00B2432F">
        <w:rPr>
          <w:rFonts w:asciiTheme="minorHAnsi" w:hAnsiTheme="minorHAnsi" w:cstheme="minorHAnsi"/>
          <w:b/>
        </w:rPr>
        <w:t>0</w:t>
      </w:r>
      <w:r w:rsidR="00530B05">
        <w:rPr>
          <w:rFonts w:asciiTheme="minorHAnsi" w:hAnsiTheme="minorHAnsi" w:cstheme="minorHAnsi"/>
          <w:b/>
        </w:rPr>
        <w:t>3</w:t>
      </w:r>
      <w:r w:rsidR="009129D3" w:rsidRPr="009129D3">
        <w:rPr>
          <w:rFonts w:asciiTheme="minorHAnsi" w:hAnsiTheme="minorHAnsi" w:cstheme="minorHAnsi"/>
          <w:b/>
        </w:rPr>
        <w:t>/202</w:t>
      </w:r>
      <w:r w:rsidR="00B2432F">
        <w:rPr>
          <w:rFonts w:asciiTheme="minorHAnsi" w:hAnsiTheme="minorHAnsi" w:cstheme="minorHAnsi"/>
          <w:b/>
        </w:rPr>
        <w:t>1</w:t>
      </w:r>
    </w:p>
    <w:p w14:paraId="26A1DE3F" w14:textId="77777777" w:rsidR="00B63899" w:rsidRPr="00F637B8" w:rsidRDefault="00B63899" w:rsidP="00F637B8">
      <w:pPr>
        <w:pStyle w:val="Akapitzlist"/>
        <w:spacing w:after="0" w:line="300" w:lineRule="atLeast"/>
        <w:jc w:val="right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Wzór protokołu odbioru</w:t>
      </w:r>
    </w:p>
    <w:p w14:paraId="2AD7E138" w14:textId="77777777" w:rsidR="00B63899" w:rsidRPr="00F637B8" w:rsidRDefault="00B63899" w:rsidP="00F637B8">
      <w:pPr>
        <w:spacing w:after="0" w:line="300" w:lineRule="atLeast"/>
        <w:rPr>
          <w:rFonts w:asciiTheme="minorHAnsi" w:hAnsiTheme="minorHAnsi" w:cstheme="minorHAnsi"/>
        </w:rPr>
      </w:pPr>
    </w:p>
    <w:p w14:paraId="36E7DC03" w14:textId="77777777" w:rsidR="00B63899" w:rsidRPr="00F637B8" w:rsidRDefault="00B63899" w:rsidP="00F637B8">
      <w:pPr>
        <w:pStyle w:val="BodyText31"/>
        <w:spacing w:line="30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637B8">
        <w:rPr>
          <w:rFonts w:asciiTheme="minorHAnsi" w:hAnsiTheme="minorHAnsi" w:cstheme="minorHAnsi"/>
          <w:b/>
          <w:sz w:val="22"/>
          <w:szCs w:val="22"/>
        </w:rPr>
        <w:t>Protokół Odbioru do faktury nr ……..</w:t>
      </w:r>
    </w:p>
    <w:p w14:paraId="77F0418B" w14:textId="77777777" w:rsidR="00B63899" w:rsidRPr="00F637B8" w:rsidRDefault="00B63899" w:rsidP="00F637B8">
      <w:pPr>
        <w:pStyle w:val="BodyText31"/>
        <w:spacing w:line="30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70F6542" w14:textId="21F92FA3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sz w:val="22"/>
          <w:szCs w:val="22"/>
        </w:rPr>
      </w:pPr>
      <w:r w:rsidRPr="00F637B8">
        <w:rPr>
          <w:rFonts w:asciiTheme="minorHAnsi" w:hAnsiTheme="minorHAnsi" w:cstheme="minorHAnsi"/>
          <w:sz w:val="22"/>
          <w:szCs w:val="22"/>
        </w:rPr>
        <w:t>Protokół podpisany został we Wrocławiu w dniu (…), pomiędzy Zamawiającym</w:t>
      </w:r>
      <w:r w:rsidR="007E31D4">
        <w:rPr>
          <w:rFonts w:asciiTheme="minorHAnsi" w:hAnsiTheme="minorHAnsi" w:cstheme="minorHAnsi"/>
          <w:sz w:val="22"/>
          <w:szCs w:val="22"/>
        </w:rPr>
        <w:t xml:space="preserve"> </w:t>
      </w:r>
      <w:r w:rsidR="009C6758" w:rsidRPr="009C6758">
        <w:rPr>
          <w:rFonts w:asciiTheme="minorHAnsi" w:hAnsiTheme="minorHAnsi" w:cstheme="minorHAnsi"/>
          <w:b/>
          <w:sz w:val="22"/>
          <w:szCs w:val="22"/>
        </w:rPr>
        <w:t>Saule</w:t>
      </w:r>
      <w:r w:rsidR="009C6758" w:rsidRPr="009C6758">
        <w:rPr>
          <w:rFonts w:asciiTheme="minorHAnsi" w:hAnsiTheme="minorHAnsi" w:cstheme="minorHAnsi"/>
          <w:sz w:val="22"/>
          <w:szCs w:val="22"/>
        </w:rPr>
        <w:t xml:space="preserve"> </w:t>
      </w:r>
      <w:r w:rsidR="00AC2B6F">
        <w:rPr>
          <w:rFonts w:asciiTheme="minorHAnsi" w:hAnsiTheme="minorHAnsi" w:cstheme="minorHAnsi"/>
          <w:sz w:val="22"/>
          <w:szCs w:val="22"/>
        </w:rPr>
        <w:t>S.A</w:t>
      </w:r>
      <w:r w:rsidR="009C6758" w:rsidRPr="009C6758">
        <w:rPr>
          <w:rFonts w:asciiTheme="minorHAnsi" w:hAnsiTheme="minorHAnsi" w:cstheme="minorHAnsi"/>
          <w:sz w:val="22"/>
          <w:szCs w:val="22"/>
        </w:rPr>
        <w:t>. z siedzibą w Warszawie</w:t>
      </w:r>
      <w:r w:rsidRPr="00F637B8">
        <w:rPr>
          <w:rFonts w:asciiTheme="minorHAnsi" w:hAnsiTheme="minorHAnsi" w:cstheme="minorHAnsi"/>
          <w:sz w:val="22"/>
          <w:szCs w:val="22"/>
        </w:rPr>
        <w:t>, a Wykonawcą (…), o następującej treści:</w:t>
      </w:r>
    </w:p>
    <w:p w14:paraId="04AC873F" w14:textId="77777777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sz w:val="22"/>
          <w:szCs w:val="22"/>
        </w:rPr>
      </w:pPr>
    </w:p>
    <w:p w14:paraId="69CD2F6F" w14:textId="77777777" w:rsidR="00B63899" w:rsidRPr="00F637B8" w:rsidRDefault="00B63899" w:rsidP="00F637B8">
      <w:pPr>
        <w:tabs>
          <w:tab w:val="left" w:leader="underscore" w:pos="4546"/>
        </w:tabs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Strony stwierdzają co następuje:</w:t>
      </w:r>
    </w:p>
    <w:p w14:paraId="7FA1B453" w14:textId="77777777" w:rsidR="00B63899" w:rsidRPr="00F637B8" w:rsidRDefault="00B63899" w:rsidP="00F637B8">
      <w:pPr>
        <w:pStyle w:val="BodyText31"/>
        <w:spacing w:line="300" w:lineRule="atLeast"/>
        <w:rPr>
          <w:rFonts w:asciiTheme="minorHAnsi" w:hAnsiTheme="minorHAnsi" w:cstheme="minorHAnsi"/>
          <w:b/>
          <w:sz w:val="22"/>
          <w:szCs w:val="22"/>
        </w:rPr>
      </w:pPr>
    </w:p>
    <w:p w14:paraId="798FCFC8" w14:textId="05A20A5A" w:rsidR="00B63899" w:rsidRPr="00F637B8" w:rsidRDefault="00B63899" w:rsidP="007E31D4">
      <w:pPr>
        <w:pStyle w:val="Default"/>
        <w:numPr>
          <w:ilvl w:val="0"/>
          <w:numId w:val="35"/>
        </w:numPr>
        <w:suppressAutoHyphens/>
        <w:autoSpaceDN/>
        <w:adjustRightInd/>
        <w:spacing w:line="30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637B8">
        <w:rPr>
          <w:rFonts w:asciiTheme="minorHAnsi" w:hAnsiTheme="minorHAnsi" w:cstheme="minorHAnsi"/>
          <w:color w:val="auto"/>
          <w:sz w:val="22"/>
          <w:szCs w:val="22"/>
        </w:rPr>
        <w:t xml:space="preserve">Z dniem (…) Wykonawca dostarcza, a Zamawiający dokonuje odbioru poniższych </w:t>
      </w:r>
      <w:r w:rsidR="00C00771">
        <w:rPr>
          <w:rFonts w:asciiTheme="minorHAnsi" w:hAnsiTheme="minorHAnsi" w:cstheme="minorHAnsi"/>
          <w:color w:val="auto"/>
          <w:sz w:val="22"/>
          <w:szCs w:val="22"/>
        </w:rPr>
        <w:t>produktów</w:t>
      </w:r>
      <w:r w:rsidRPr="00F637B8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1D2320C6" w14:textId="77777777" w:rsidR="00B63899" w:rsidRPr="00F637B8" w:rsidRDefault="00B63899" w:rsidP="00F637B8">
      <w:pPr>
        <w:pStyle w:val="Default"/>
        <w:numPr>
          <w:ilvl w:val="0"/>
          <w:numId w:val="20"/>
        </w:numPr>
        <w:suppressAutoHyphens/>
        <w:autoSpaceDN/>
        <w:adjustRightInd/>
        <w:spacing w:line="300" w:lineRule="atLeast"/>
        <w:ind w:left="284" w:hanging="284"/>
        <w:jc w:val="both"/>
        <w:rPr>
          <w:rFonts w:asciiTheme="minorHAnsi" w:eastAsia="DejaVu Sans" w:hAnsiTheme="minorHAnsi" w:cstheme="minorHAnsi"/>
          <w:color w:val="auto"/>
          <w:sz w:val="22"/>
          <w:szCs w:val="22"/>
          <w:lang w:eastAsia="hi-IN" w:bidi="hi-IN"/>
        </w:rPr>
      </w:pPr>
      <w:r w:rsidRPr="00F637B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5247"/>
        <w:gridCol w:w="2693"/>
      </w:tblGrid>
      <w:tr w:rsidR="00B63899" w:rsidRPr="00F637B8" w14:paraId="48806EF9" w14:textId="77777777" w:rsidTr="009C6758">
        <w:tc>
          <w:tcPr>
            <w:tcW w:w="673" w:type="dxa"/>
            <w:shd w:val="clear" w:color="auto" w:fill="BFBFBF" w:themeFill="background1" w:themeFillShade="BF"/>
          </w:tcPr>
          <w:p w14:paraId="67ACFBCF" w14:textId="77777777" w:rsidR="00B63899" w:rsidRPr="00F637B8" w:rsidRDefault="00B63899" w:rsidP="009C675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center"/>
              <w:rPr>
                <w:rFonts w:asciiTheme="minorHAnsi" w:eastAsia="DejaVu Sans" w:hAnsiTheme="minorHAnsi" w:cstheme="minorHAnsi"/>
                <w:b/>
                <w:color w:val="auto"/>
                <w:sz w:val="22"/>
                <w:szCs w:val="22"/>
                <w:lang w:eastAsia="hi-IN" w:bidi="hi-IN"/>
              </w:rPr>
            </w:pPr>
            <w:r w:rsidRPr="00F637B8">
              <w:rPr>
                <w:rFonts w:asciiTheme="minorHAnsi" w:eastAsia="DejaVu Sans" w:hAnsiTheme="minorHAnsi" w:cstheme="minorHAnsi"/>
                <w:b/>
                <w:color w:val="auto"/>
                <w:sz w:val="22"/>
                <w:szCs w:val="22"/>
                <w:lang w:eastAsia="hi-IN" w:bidi="hi-IN"/>
              </w:rPr>
              <w:t>L.p.</w:t>
            </w:r>
          </w:p>
        </w:tc>
        <w:tc>
          <w:tcPr>
            <w:tcW w:w="5247" w:type="dxa"/>
            <w:shd w:val="clear" w:color="auto" w:fill="BFBFBF" w:themeFill="background1" w:themeFillShade="BF"/>
          </w:tcPr>
          <w:p w14:paraId="724510A8" w14:textId="77777777" w:rsidR="00B63899" w:rsidRPr="00F637B8" w:rsidRDefault="00B63899" w:rsidP="009C675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center"/>
              <w:rPr>
                <w:rFonts w:asciiTheme="minorHAnsi" w:eastAsia="DejaVu Sans" w:hAnsiTheme="minorHAnsi" w:cstheme="minorHAnsi"/>
                <w:b/>
                <w:color w:val="auto"/>
                <w:sz w:val="22"/>
                <w:szCs w:val="22"/>
                <w:lang w:eastAsia="hi-IN" w:bidi="hi-IN"/>
              </w:rPr>
            </w:pPr>
            <w:r w:rsidRPr="00F637B8">
              <w:rPr>
                <w:rFonts w:asciiTheme="minorHAnsi" w:eastAsia="DejaVu Sans" w:hAnsiTheme="minorHAnsi" w:cstheme="minorHAnsi"/>
                <w:b/>
                <w:color w:val="auto"/>
                <w:sz w:val="22"/>
                <w:szCs w:val="22"/>
                <w:lang w:eastAsia="hi-IN" w:bidi="hi-IN"/>
              </w:rPr>
              <w:t>Produkt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5E9D02C7" w14:textId="523EB368" w:rsidR="00B63899" w:rsidRPr="00F637B8" w:rsidRDefault="00B63899" w:rsidP="009C675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center"/>
              <w:rPr>
                <w:rFonts w:asciiTheme="minorHAnsi" w:eastAsia="DejaVu Sans" w:hAnsiTheme="minorHAnsi" w:cstheme="minorHAnsi"/>
                <w:b/>
                <w:color w:val="auto"/>
                <w:sz w:val="22"/>
                <w:szCs w:val="22"/>
                <w:lang w:eastAsia="hi-IN" w:bidi="hi-IN"/>
              </w:rPr>
            </w:pPr>
            <w:r w:rsidRPr="00F637B8">
              <w:rPr>
                <w:rFonts w:asciiTheme="minorHAnsi" w:eastAsia="DejaVu Sans" w:hAnsiTheme="minorHAnsi" w:cstheme="minorHAnsi"/>
                <w:b/>
                <w:color w:val="auto"/>
                <w:sz w:val="22"/>
                <w:szCs w:val="22"/>
                <w:lang w:eastAsia="hi-IN" w:bidi="hi-IN"/>
              </w:rPr>
              <w:t>Zamówienie</w:t>
            </w:r>
            <w:r w:rsidR="00C00771">
              <w:rPr>
                <w:rFonts w:asciiTheme="minorHAnsi" w:eastAsia="DejaVu Sans" w:hAnsiTheme="minorHAnsi" w:cstheme="minorHAnsi"/>
                <w:b/>
                <w:color w:val="auto"/>
                <w:sz w:val="22"/>
                <w:szCs w:val="22"/>
                <w:lang w:eastAsia="hi-IN" w:bidi="hi-IN"/>
              </w:rPr>
              <w:t xml:space="preserve"> (ilość)</w:t>
            </w:r>
          </w:p>
        </w:tc>
      </w:tr>
      <w:tr w:rsidR="00B63899" w:rsidRPr="00F637B8" w14:paraId="0DA2BB01" w14:textId="77777777" w:rsidTr="009C6758">
        <w:tc>
          <w:tcPr>
            <w:tcW w:w="673" w:type="dxa"/>
            <w:shd w:val="clear" w:color="auto" w:fill="auto"/>
          </w:tcPr>
          <w:p w14:paraId="022E28C4" w14:textId="77777777" w:rsidR="00B63899" w:rsidRPr="00F637B8" w:rsidRDefault="00B63899" w:rsidP="00F637B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both"/>
              <w:rPr>
                <w:rFonts w:asciiTheme="minorHAnsi" w:eastAsia="DejaVu Sans" w:hAnsiTheme="minorHAnsi" w:cstheme="minorHAnsi"/>
                <w:color w:val="auto"/>
                <w:sz w:val="22"/>
                <w:szCs w:val="22"/>
                <w:lang w:eastAsia="hi-IN" w:bidi="hi-IN"/>
              </w:rPr>
            </w:pPr>
            <w:r w:rsidRPr="00F637B8">
              <w:rPr>
                <w:rFonts w:asciiTheme="minorHAnsi" w:eastAsia="DejaVu Sans" w:hAnsiTheme="minorHAnsi" w:cstheme="minorHAnsi"/>
                <w:color w:val="auto"/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5247" w:type="dxa"/>
            <w:shd w:val="clear" w:color="auto" w:fill="auto"/>
          </w:tcPr>
          <w:p w14:paraId="3FDEA6AB" w14:textId="77777777" w:rsidR="00B63899" w:rsidRPr="00F637B8" w:rsidRDefault="00B63899" w:rsidP="00F637B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both"/>
              <w:rPr>
                <w:rFonts w:asciiTheme="minorHAnsi" w:eastAsia="DejaVu Sans" w:hAnsiTheme="minorHAnsi" w:cstheme="minorHAnsi"/>
                <w:color w:val="auto"/>
                <w:sz w:val="22"/>
                <w:szCs w:val="22"/>
                <w:lang w:eastAsia="hi-IN" w:bidi="hi-IN"/>
              </w:rPr>
            </w:pPr>
          </w:p>
        </w:tc>
        <w:tc>
          <w:tcPr>
            <w:tcW w:w="2693" w:type="dxa"/>
            <w:shd w:val="clear" w:color="auto" w:fill="auto"/>
          </w:tcPr>
          <w:p w14:paraId="5BACC231" w14:textId="77777777" w:rsidR="00B63899" w:rsidRPr="00F637B8" w:rsidRDefault="00B63899" w:rsidP="00F637B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both"/>
              <w:rPr>
                <w:rFonts w:asciiTheme="minorHAnsi" w:eastAsia="DejaVu Sans" w:hAnsiTheme="minorHAnsi" w:cstheme="minorHAnsi"/>
                <w:color w:val="auto"/>
                <w:sz w:val="22"/>
                <w:szCs w:val="22"/>
                <w:lang w:eastAsia="hi-IN" w:bidi="hi-IN"/>
              </w:rPr>
            </w:pPr>
          </w:p>
        </w:tc>
      </w:tr>
      <w:tr w:rsidR="00B63899" w:rsidRPr="00F637B8" w14:paraId="2A7DE23C" w14:textId="77777777" w:rsidTr="009C6758">
        <w:tc>
          <w:tcPr>
            <w:tcW w:w="673" w:type="dxa"/>
            <w:shd w:val="clear" w:color="auto" w:fill="auto"/>
          </w:tcPr>
          <w:p w14:paraId="36ECC9BD" w14:textId="77777777" w:rsidR="00B63899" w:rsidRPr="00F637B8" w:rsidRDefault="00B63899" w:rsidP="00F637B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both"/>
              <w:rPr>
                <w:rFonts w:asciiTheme="minorHAnsi" w:eastAsia="DejaVu Sans" w:hAnsiTheme="minorHAnsi" w:cstheme="minorHAnsi"/>
                <w:color w:val="auto"/>
                <w:sz w:val="22"/>
                <w:szCs w:val="22"/>
                <w:lang w:eastAsia="hi-IN" w:bidi="hi-IN"/>
              </w:rPr>
            </w:pPr>
            <w:r w:rsidRPr="00F637B8">
              <w:rPr>
                <w:rFonts w:asciiTheme="minorHAnsi" w:eastAsia="DejaVu Sans" w:hAnsiTheme="minorHAnsi" w:cstheme="minorHAnsi"/>
                <w:color w:val="auto"/>
                <w:sz w:val="22"/>
                <w:szCs w:val="22"/>
                <w:lang w:eastAsia="hi-IN" w:bidi="hi-IN"/>
              </w:rPr>
              <w:t>2</w:t>
            </w:r>
          </w:p>
        </w:tc>
        <w:tc>
          <w:tcPr>
            <w:tcW w:w="5247" w:type="dxa"/>
            <w:shd w:val="clear" w:color="auto" w:fill="auto"/>
          </w:tcPr>
          <w:p w14:paraId="3504303A" w14:textId="77777777" w:rsidR="00B63899" w:rsidRPr="00F637B8" w:rsidRDefault="00B63899" w:rsidP="00F637B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both"/>
              <w:rPr>
                <w:rFonts w:asciiTheme="minorHAnsi" w:eastAsia="DejaVu Sans" w:hAnsiTheme="minorHAnsi" w:cstheme="minorHAnsi"/>
                <w:color w:val="auto"/>
                <w:sz w:val="22"/>
                <w:szCs w:val="22"/>
                <w:lang w:eastAsia="hi-IN" w:bidi="hi-IN"/>
              </w:rPr>
            </w:pPr>
          </w:p>
        </w:tc>
        <w:tc>
          <w:tcPr>
            <w:tcW w:w="2693" w:type="dxa"/>
            <w:shd w:val="clear" w:color="auto" w:fill="auto"/>
          </w:tcPr>
          <w:p w14:paraId="7CBAEF5E" w14:textId="77777777" w:rsidR="00B63899" w:rsidRPr="00F637B8" w:rsidRDefault="00B63899" w:rsidP="00F637B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both"/>
              <w:rPr>
                <w:rFonts w:asciiTheme="minorHAnsi" w:eastAsia="DejaVu Sans" w:hAnsiTheme="minorHAnsi" w:cstheme="minorHAnsi"/>
                <w:color w:val="auto"/>
                <w:sz w:val="22"/>
                <w:szCs w:val="22"/>
                <w:lang w:eastAsia="hi-IN" w:bidi="hi-IN"/>
              </w:rPr>
            </w:pPr>
          </w:p>
        </w:tc>
      </w:tr>
    </w:tbl>
    <w:p w14:paraId="3A5CDFA7" w14:textId="77777777" w:rsidR="00B63899" w:rsidRPr="00F637B8" w:rsidRDefault="00B63899" w:rsidP="00F637B8">
      <w:pPr>
        <w:pStyle w:val="Default"/>
        <w:numPr>
          <w:ilvl w:val="0"/>
          <w:numId w:val="20"/>
        </w:numPr>
        <w:suppressAutoHyphens/>
        <w:autoSpaceDN/>
        <w:adjustRightInd/>
        <w:spacing w:line="300" w:lineRule="atLeast"/>
        <w:ind w:left="284" w:hanging="284"/>
        <w:jc w:val="both"/>
        <w:rPr>
          <w:rFonts w:asciiTheme="minorHAnsi" w:eastAsia="DejaVu Sans" w:hAnsiTheme="minorHAnsi" w:cstheme="minorHAnsi"/>
          <w:color w:val="auto"/>
          <w:sz w:val="22"/>
          <w:szCs w:val="22"/>
          <w:lang w:eastAsia="hi-IN" w:bidi="hi-IN"/>
        </w:rPr>
      </w:pPr>
    </w:p>
    <w:p w14:paraId="17FCEAED" w14:textId="77777777" w:rsidR="00B63899" w:rsidRPr="00F637B8" w:rsidRDefault="00B63899" w:rsidP="007E31D4">
      <w:pPr>
        <w:pStyle w:val="Default"/>
        <w:numPr>
          <w:ilvl w:val="0"/>
          <w:numId w:val="35"/>
        </w:numPr>
        <w:suppressAutoHyphens/>
        <w:autoSpaceDN/>
        <w:adjustRightInd/>
        <w:spacing w:line="300" w:lineRule="atLeast"/>
        <w:jc w:val="both"/>
        <w:rPr>
          <w:rFonts w:asciiTheme="minorHAnsi" w:eastAsia="DejaVu Sans" w:hAnsiTheme="minorHAnsi" w:cstheme="minorHAnsi"/>
          <w:color w:val="auto"/>
          <w:sz w:val="22"/>
          <w:szCs w:val="22"/>
          <w:lang w:eastAsia="hi-IN" w:bidi="hi-IN"/>
        </w:rPr>
      </w:pPr>
      <w:r w:rsidRPr="00F637B8">
        <w:rPr>
          <w:rFonts w:asciiTheme="minorHAnsi" w:hAnsiTheme="minorHAnsi" w:cstheme="minorHAnsi"/>
          <w:color w:val="auto"/>
          <w:sz w:val="22"/>
          <w:szCs w:val="22"/>
        </w:rPr>
        <w:t>Strony potwierdzają, że Wykonawca wykonał zamówienie.</w:t>
      </w:r>
    </w:p>
    <w:p w14:paraId="5CCD5718" w14:textId="77777777" w:rsidR="00B63899" w:rsidRPr="00F637B8" w:rsidRDefault="00B63899" w:rsidP="007E31D4">
      <w:pPr>
        <w:pStyle w:val="Default"/>
        <w:numPr>
          <w:ilvl w:val="0"/>
          <w:numId w:val="35"/>
        </w:numPr>
        <w:suppressAutoHyphens/>
        <w:autoSpaceDN/>
        <w:adjustRightInd/>
        <w:spacing w:line="300" w:lineRule="atLeast"/>
        <w:jc w:val="both"/>
        <w:rPr>
          <w:rFonts w:asciiTheme="minorHAnsi" w:eastAsia="DejaVu Sans" w:hAnsiTheme="minorHAnsi" w:cstheme="minorHAnsi"/>
          <w:color w:val="auto"/>
          <w:sz w:val="22"/>
          <w:szCs w:val="22"/>
          <w:lang w:eastAsia="hi-IN" w:bidi="hi-IN"/>
        </w:rPr>
      </w:pPr>
      <w:r w:rsidRPr="00F637B8">
        <w:rPr>
          <w:rFonts w:asciiTheme="minorHAnsi" w:hAnsiTheme="minorHAnsi" w:cstheme="minorHAnsi"/>
          <w:color w:val="auto"/>
          <w:sz w:val="22"/>
          <w:szCs w:val="22"/>
        </w:rPr>
        <w:t>Niniejszy Protokół Odbioru został sporządzony w 2 (słownie: dwóch) j</w:t>
      </w:r>
      <w:r w:rsidRPr="00F637B8">
        <w:rPr>
          <w:rFonts w:asciiTheme="minorHAnsi" w:eastAsia="DejaVu Sans" w:hAnsiTheme="minorHAnsi" w:cstheme="minorHAnsi"/>
          <w:color w:val="auto"/>
          <w:sz w:val="22"/>
          <w:szCs w:val="22"/>
          <w:lang w:eastAsia="hi-IN" w:bidi="hi-IN"/>
        </w:rPr>
        <w:t>ednobrzmiących egzemplarzach, po 1 (słownie: jednym) dla każdej ze Stron.</w:t>
      </w:r>
    </w:p>
    <w:p w14:paraId="4C931B1F" w14:textId="77777777" w:rsidR="00B63899" w:rsidRPr="00F637B8" w:rsidRDefault="00B63899" w:rsidP="007E31D4">
      <w:pPr>
        <w:pStyle w:val="Default"/>
        <w:numPr>
          <w:ilvl w:val="0"/>
          <w:numId w:val="35"/>
        </w:numPr>
        <w:suppressAutoHyphens/>
        <w:autoSpaceDN/>
        <w:adjustRightInd/>
        <w:spacing w:line="30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637B8">
        <w:rPr>
          <w:rFonts w:asciiTheme="minorHAnsi" w:hAnsiTheme="minorHAnsi" w:cstheme="minorHAnsi"/>
          <w:color w:val="auto"/>
          <w:sz w:val="22"/>
          <w:szCs w:val="22"/>
        </w:rPr>
        <w:t xml:space="preserve">Niniejszy Protokół Odbioru stanowi potwierdzenie prawidłowego wykonania umowy, co Strony potwierdzają składając podpisy. </w:t>
      </w:r>
    </w:p>
    <w:p w14:paraId="42844137" w14:textId="77777777" w:rsidR="00B63899" w:rsidRPr="00F637B8" w:rsidRDefault="00B63899" w:rsidP="00F637B8">
      <w:pPr>
        <w:pStyle w:val="Tekstpodstawowy"/>
        <w:tabs>
          <w:tab w:val="left" w:pos="360"/>
        </w:tabs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66C6A35C" w14:textId="77777777" w:rsidR="00B63899" w:rsidRPr="00F637B8" w:rsidRDefault="00B63899" w:rsidP="00F637B8">
      <w:pPr>
        <w:pStyle w:val="Tekstpodstawowy"/>
        <w:tabs>
          <w:tab w:val="left" w:pos="360"/>
        </w:tabs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6D75EC17" w14:textId="77777777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  <w:r w:rsidRPr="00F637B8">
        <w:rPr>
          <w:rFonts w:asciiTheme="minorHAnsi" w:hAnsiTheme="minorHAnsi" w:cstheme="minorHAnsi"/>
          <w:bCs/>
          <w:sz w:val="22"/>
          <w:szCs w:val="22"/>
        </w:rPr>
        <w:t xml:space="preserve">Zamawiający: </w:t>
      </w:r>
      <w:r w:rsidRPr="00F637B8">
        <w:rPr>
          <w:rFonts w:asciiTheme="minorHAnsi" w:hAnsiTheme="minorHAnsi" w:cstheme="minorHAnsi"/>
          <w:bCs/>
          <w:sz w:val="22"/>
          <w:szCs w:val="22"/>
        </w:rPr>
        <w:tab/>
      </w:r>
      <w:r w:rsidRPr="00F637B8">
        <w:rPr>
          <w:rFonts w:asciiTheme="minorHAnsi" w:hAnsiTheme="minorHAnsi" w:cstheme="minorHAnsi"/>
          <w:bCs/>
          <w:sz w:val="22"/>
          <w:szCs w:val="22"/>
        </w:rPr>
        <w:tab/>
      </w:r>
      <w:r w:rsidRPr="00F637B8">
        <w:rPr>
          <w:rFonts w:asciiTheme="minorHAnsi" w:hAnsiTheme="minorHAnsi" w:cstheme="minorHAnsi"/>
          <w:bCs/>
          <w:sz w:val="22"/>
          <w:szCs w:val="22"/>
        </w:rPr>
        <w:tab/>
      </w:r>
      <w:r w:rsidRPr="00F637B8">
        <w:rPr>
          <w:rFonts w:asciiTheme="minorHAnsi" w:hAnsiTheme="minorHAnsi" w:cstheme="minorHAnsi"/>
          <w:bCs/>
          <w:sz w:val="22"/>
          <w:szCs w:val="22"/>
        </w:rPr>
        <w:tab/>
      </w:r>
      <w:r w:rsidRPr="00F637B8">
        <w:rPr>
          <w:rFonts w:asciiTheme="minorHAnsi" w:hAnsiTheme="minorHAnsi" w:cstheme="minorHAnsi"/>
          <w:bCs/>
          <w:sz w:val="22"/>
          <w:szCs w:val="22"/>
        </w:rPr>
        <w:tab/>
      </w:r>
      <w:r w:rsidRPr="00F637B8">
        <w:rPr>
          <w:rFonts w:asciiTheme="minorHAnsi" w:hAnsiTheme="minorHAnsi" w:cstheme="minorHAnsi"/>
          <w:bCs/>
          <w:sz w:val="22"/>
          <w:szCs w:val="22"/>
        </w:rPr>
        <w:tab/>
      </w:r>
      <w:r w:rsidRPr="00F637B8">
        <w:rPr>
          <w:rFonts w:asciiTheme="minorHAnsi" w:hAnsiTheme="minorHAnsi" w:cstheme="minorHAnsi"/>
          <w:bCs/>
          <w:sz w:val="22"/>
          <w:szCs w:val="22"/>
        </w:rPr>
        <w:tab/>
      </w:r>
      <w:r w:rsidRPr="00F637B8">
        <w:rPr>
          <w:rFonts w:asciiTheme="minorHAnsi" w:hAnsiTheme="minorHAnsi" w:cstheme="minorHAnsi"/>
          <w:bCs/>
          <w:sz w:val="22"/>
          <w:szCs w:val="22"/>
        </w:rPr>
        <w:tab/>
        <w:t>Wykonawca:</w:t>
      </w:r>
    </w:p>
    <w:p w14:paraId="5FEF2F3B" w14:textId="77777777" w:rsidR="00B63899" w:rsidRPr="00F637B8" w:rsidRDefault="00B63899" w:rsidP="00F637B8">
      <w:pPr>
        <w:pStyle w:val="Tekstpodstawowy"/>
        <w:pBdr>
          <w:bottom w:val="single" w:sz="12" w:space="1" w:color="auto"/>
        </w:pBdr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75F3D474" w14:textId="77777777" w:rsidR="00B63899" w:rsidRPr="00F637B8" w:rsidRDefault="00B63899" w:rsidP="00F637B8">
      <w:pPr>
        <w:pStyle w:val="Tekstpodstawowy"/>
        <w:pBdr>
          <w:bottom w:val="single" w:sz="12" w:space="1" w:color="auto"/>
        </w:pBdr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262A672B" w14:textId="77777777" w:rsidR="00B63899" w:rsidRPr="00F637B8" w:rsidRDefault="00B63899" w:rsidP="00F637B8">
      <w:pPr>
        <w:pStyle w:val="Tekstpodstawowy"/>
        <w:pBdr>
          <w:bottom w:val="single" w:sz="12" w:space="1" w:color="auto"/>
        </w:pBdr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43C4AE5E" w14:textId="77777777" w:rsidR="00B63899" w:rsidRPr="00F637B8" w:rsidRDefault="00B63899" w:rsidP="00F637B8">
      <w:pPr>
        <w:pStyle w:val="Tekstpodstawowy"/>
        <w:pBdr>
          <w:bottom w:val="single" w:sz="12" w:space="1" w:color="auto"/>
        </w:pBdr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6B622C81" w14:textId="77777777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30524155" w14:textId="77777777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  <w:r w:rsidRPr="00F637B8">
        <w:rPr>
          <w:rFonts w:asciiTheme="minorHAnsi" w:hAnsiTheme="minorHAnsi" w:cstheme="minorHAnsi"/>
          <w:sz w:val="22"/>
          <w:szCs w:val="22"/>
        </w:rPr>
        <w:t>(…)</w:t>
      </w:r>
      <w:r w:rsidRPr="00F637B8">
        <w:rPr>
          <w:rFonts w:asciiTheme="minorHAnsi" w:hAnsiTheme="minorHAnsi" w:cstheme="minorHAnsi"/>
          <w:bCs/>
          <w:sz w:val="22"/>
          <w:szCs w:val="22"/>
        </w:rPr>
        <w:t xml:space="preserve">, dnia </w:t>
      </w:r>
      <w:r w:rsidRPr="00F637B8">
        <w:rPr>
          <w:rFonts w:asciiTheme="minorHAnsi" w:hAnsiTheme="minorHAnsi" w:cstheme="minorHAnsi"/>
          <w:sz w:val="22"/>
          <w:szCs w:val="22"/>
        </w:rPr>
        <w:t>(…)</w:t>
      </w:r>
    </w:p>
    <w:p w14:paraId="5EA12614" w14:textId="77777777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673EC30D" w14:textId="77777777" w:rsidR="00B63899" w:rsidRPr="00F637B8" w:rsidRDefault="00B63899" w:rsidP="00F637B8">
      <w:pPr>
        <w:pStyle w:val="Default"/>
        <w:spacing w:line="30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637B8">
        <w:rPr>
          <w:rFonts w:asciiTheme="minorHAnsi" w:hAnsiTheme="minorHAnsi" w:cstheme="minorHAnsi"/>
          <w:color w:val="auto"/>
          <w:sz w:val="22"/>
          <w:szCs w:val="22"/>
        </w:rPr>
        <w:t>Odmowa podpisania Protokołu Odbioru przez Zamawiającego na skutek zgłoszenia przez niego zastrzeżeń, do całości lub części (…), tj. (…).</w:t>
      </w:r>
    </w:p>
    <w:p w14:paraId="6DCDB83D" w14:textId="77777777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0821F94B" w14:textId="77777777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1A6572E9" w14:textId="77777777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sz w:val="22"/>
          <w:szCs w:val="22"/>
        </w:rPr>
      </w:pPr>
      <w:r w:rsidRPr="00F637B8">
        <w:rPr>
          <w:rFonts w:asciiTheme="minorHAnsi" w:hAnsiTheme="minorHAnsi" w:cstheme="minorHAnsi"/>
          <w:bCs/>
          <w:sz w:val="22"/>
          <w:szCs w:val="22"/>
        </w:rPr>
        <w:t>Zamawiający:</w:t>
      </w:r>
    </w:p>
    <w:bookmarkEnd w:id="2"/>
    <w:p w14:paraId="40F6251E" w14:textId="77777777" w:rsidR="00B63899" w:rsidRPr="00F637B8" w:rsidRDefault="00B63899" w:rsidP="00F637B8">
      <w:pPr>
        <w:pStyle w:val="Akapitzlist1"/>
        <w:spacing w:line="300" w:lineRule="atLeast"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DFACCE3" w14:textId="77777777" w:rsidR="00B63899" w:rsidRPr="00F637B8" w:rsidRDefault="00B63899" w:rsidP="00F637B8">
      <w:pPr>
        <w:pStyle w:val="Akapitzlist"/>
        <w:spacing w:after="0" w:line="300" w:lineRule="atLeast"/>
        <w:ind w:left="0"/>
        <w:rPr>
          <w:rFonts w:asciiTheme="minorHAnsi" w:hAnsiTheme="minorHAnsi" w:cstheme="minorHAnsi"/>
        </w:rPr>
      </w:pPr>
    </w:p>
    <w:p w14:paraId="4734272F" w14:textId="44889062" w:rsidR="00B055FB" w:rsidRPr="00F637B8" w:rsidRDefault="00B055FB" w:rsidP="00F637B8">
      <w:pPr>
        <w:spacing w:after="0" w:line="300" w:lineRule="atLeast"/>
        <w:rPr>
          <w:rFonts w:asciiTheme="minorHAnsi" w:hAnsiTheme="minorHAnsi" w:cstheme="minorHAnsi"/>
        </w:rPr>
      </w:pPr>
    </w:p>
    <w:sectPr w:rsidR="00B055FB" w:rsidRPr="00F637B8" w:rsidSect="00E67773">
      <w:headerReference w:type="default" r:id="rId9"/>
      <w:footerReference w:type="default" r:id="rId10"/>
      <w:pgSz w:w="11906" w:h="16838" w:code="9"/>
      <w:pgMar w:top="1560" w:right="1247" w:bottom="1588" w:left="1247" w:header="0" w:footer="1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9930FC" w14:textId="77777777" w:rsidR="00CE4345" w:rsidRDefault="00CE4345">
      <w:pPr>
        <w:spacing w:after="0" w:line="240" w:lineRule="auto"/>
      </w:pPr>
      <w:r>
        <w:separator/>
      </w:r>
    </w:p>
  </w:endnote>
  <w:endnote w:type="continuationSeparator" w:id="0">
    <w:p w14:paraId="7B207476" w14:textId="77777777" w:rsidR="00CE4345" w:rsidRDefault="00CE4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charset w:val="EE"/>
    <w:family w:val="swiss"/>
    <w:pitch w:val="variable"/>
    <w:sig w:usb0="E7000EFF" w:usb1="5200FDFF" w:usb2="0A042021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6"/>
      <w:gridCol w:w="2000"/>
      <w:gridCol w:w="2001"/>
      <w:gridCol w:w="2001"/>
    </w:tblGrid>
    <w:tr w:rsidR="00A3749C" w14:paraId="10405398" w14:textId="77777777" w:rsidTr="00A965BD">
      <w:trPr>
        <w:jc w:val="center"/>
      </w:trPr>
      <w:tc>
        <w:tcPr>
          <w:tcW w:w="3060" w:type="dxa"/>
          <w:hideMark/>
        </w:tcPr>
        <w:p w14:paraId="2855A5AC" w14:textId="77777777" w:rsidR="00A3749C" w:rsidRDefault="00A3749C" w:rsidP="00A3749C">
          <w:pPr>
            <w:pStyle w:val="Stopka"/>
            <w:rPr>
              <w:rFonts w:ascii="Trebuchet MS" w:hAnsi="Trebuchet MS"/>
              <w:lang w:eastAsia="x-none"/>
            </w:rPr>
          </w:pPr>
          <w:bookmarkStart w:id="3" w:name="_Hlk488317687"/>
          <w:r>
            <w:rPr>
              <w:rFonts w:ascii="Trebuchet MS" w:hAnsi="Trebuchet MS"/>
              <w:noProof/>
              <w:lang w:eastAsia="pl-PL"/>
            </w:rPr>
            <w:drawing>
              <wp:inline distT="0" distB="0" distL="0" distR="0" wp14:anchorId="6B67335F" wp14:editId="712ABBD8">
                <wp:extent cx="1809750" cy="542925"/>
                <wp:effectExtent l="0" t="0" r="0" b="9525"/>
                <wp:docPr id="23" name="Obraz 23" descr="Logo mai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2" descr="Logo mai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rebuchet MS" w:hAnsi="Trebuchet MS"/>
            </w:rPr>
            <w:tab/>
          </w:r>
        </w:p>
      </w:tc>
      <w:tc>
        <w:tcPr>
          <w:tcW w:w="2000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78C17539" w14:textId="77777777" w:rsidR="00A3749C" w:rsidRDefault="00A3749C" w:rsidP="00A3749C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</w:p>
        <w:p w14:paraId="30BAFF53" w14:textId="096AE1DF" w:rsidR="00A3749C" w:rsidRDefault="00A3749C" w:rsidP="00A3749C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Saule </w:t>
          </w:r>
          <w:r w:rsidR="00457057">
            <w:rPr>
              <w:rFonts w:ascii="Trebuchet MS" w:hAnsi="Trebuchet MS"/>
              <w:color w:val="404040" w:themeColor="text1" w:themeTint="BF"/>
              <w:sz w:val="15"/>
              <w:szCs w:val="15"/>
            </w:rPr>
            <w:t>S.A</w:t>
          </w: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.</w:t>
          </w:r>
        </w:p>
        <w:p w14:paraId="10E1D11F" w14:textId="77777777" w:rsidR="00A3749C" w:rsidRDefault="00A3749C" w:rsidP="00A3749C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ul. Postępu 14b</w:t>
          </w:r>
        </w:p>
        <w:p w14:paraId="42204E0E" w14:textId="77777777" w:rsidR="00A3749C" w:rsidRDefault="00A3749C" w:rsidP="00A3749C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02-676 Warszawa</w:t>
          </w:r>
        </w:p>
      </w:tc>
      <w:tc>
        <w:tcPr>
          <w:tcW w:w="2001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6C5F46F9" w14:textId="666D2827" w:rsidR="00A3749C" w:rsidRDefault="00A3749C" w:rsidP="00A3749C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+48 </w:t>
          </w:r>
          <w:r w:rsidR="00E01AF5">
            <w:rPr>
              <w:rFonts w:ascii="Trebuchet MS" w:hAnsi="Trebuchet MS"/>
              <w:color w:val="404040" w:themeColor="text1" w:themeTint="BF"/>
              <w:sz w:val="15"/>
              <w:szCs w:val="15"/>
            </w:rPr>
            <w:t>71</w:t>
          </w: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 </w:t>
          </w:r>
          <w:r w:rsidR="00E01AF5" w:rsidRPr="00E01AF5">
            <w:rPr>
              <w:rFonts w:ascii="Trebuchet MS" w:hAnsi="Trebuchet MS"/>
              <w:color w:val="404040" w:themeColor="text1" w:themeTint="BF"/>
              <w:sz w:val="15"/>
              <w:szCs w:val="15"/>
            </w:rPr>
            <w:t>773 07 00</w:t>
          </w:r>
        </w:p>
        <w:p w14:paraId="1E32C122" w14:textId="77777777" w:rsidR="00A3749C" w:rsidRDefault="00A3749C" w:rsidP="00A3749C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www.sauletech.com</w:t>
          </w:r>
        </w:p>
      </w:tc>
      <w:tc>
        <w:tcPr>
          <w:tcW w:w="2001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1C2806CD" w14:textId="630B1B46" w:rsidR="00A3749C" w:rsidRDefault="00A3749C" w:rsidP="00A3749C">
          <w:pPr>
            <w:autoSpaceDE w:val="0"/>
            <w:autoSpaceDN w:val="0"/>
            <w:adjustRightInd w:val="0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KRS: </w:t>
          </w:r>
          <w:r w:rsidR="00457057" w:rsidRPr="00457057">
            <w:rPr>
              <w:rFonts w:ascii="Trebuchet MS" w:hAnsi="Trebuchet MS"/>
              <w:color w:val="404040" w:themeColor="text1" w:themeTint="BF"/>
              <w:sz w:val="15"/>
              <w:szCs w:val="15"/>
            </w:rPr>
            <w:t>0000811142</w:t>
          </w:r>
        </w:p>
        <w:p w14:paraId="4699AAF5" w14:textId="77777777" w:rsidR="00A3749C" w:rsidRDefault="00A3749C" w:rsidP="00A3749C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NIP: 5223010943</w:t>
          </w:r>
        </w:p>
      </w:tc>
    </w:tr>
    <w:bookmarkEnd w:id="3"/>
  </w:tbl>
  <w:p w14:paraId="0ED3B8DA" w14:textId="77777777" w:rsidR="00A3749C" w:rsidRPr="008354CF" w:rsidRDefault="00A3749C" w:rsidP="00A3749C">
    <w:pPr>
      <w:pStyle w:val="Stopka"/>
    </w:pPr>
  </w:p>
  <w:p w14:paraId="51BC1F40" w14:textId="77777777" w:rsidR="00432086" w:rsidRPr="00A3749C" w:rsidRDefault="00432086" w:rsidP="00A374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2B6CB5" w14:textId="77777777" w:rsidR="00CE4345" w:rsidRDefault="00CE4345">
      <w:pPr>
        <w:spacing w:after="0" w:line="240" w:lineRule="auto"/>
      </w:pPr>
      <w:r>
        <w:separator/>
      </w:r>
    </w:p>
  </w:footnote>
  <w:footnote w:type="continuationSeparator" w:id="0">
    <w:p w14:paraId="226680DC" w14:textId="77777777" w:rsidR="00CE4345" w:rsidRDefault="00CE4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8576D3" w14:textId="426CA9B1" w:rsidR="00E67773" w:rsidRDefault="00E67773">
    <w:pPr>
      <w:pStyle w:val="Nagwek"/>
    </w:pPr>
    <w:r>
      <w:rPr>
        <w:noProof/>
      </w:rPr>
      <w:drawing>
        <wp:anchor distT="0" distB="0" distL="114300" distR="114300" simplePos="0" relativeHeight="251658752" behindDoc="1" locked="0" layoutInCell="1" allowOverlap="1" wp14:anchorId="66C7ABDB" wp14:editId="1F11CFA3">
          <wp:simplePos x="0" y="0"/>
          <wp:positionH relativeFrom="column">
            <wp:posOffset>635</wp:posOffset>
          </wp:positionH>
          <wp:positionV relativeFrom="paragraph">
            <wp:posOffset>137160</wp:posOffset>
          </wp:positionV>
          <wp:extent cx="6038215" cy="838200"/>
          <wp:effectExtent l="0" t="0" r="635" b="0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215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BBE6FC06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080"/>
        </w:tabs>
        <w:ind w:left="1080" w:hanging="720"/>
      </w:pPr>
      <w:rPr>
        <w:rFonts w:ascii="Calibri" w:hAnsi="Calibri" w:cs="Calibri" w:hint="default"/>
        <w:b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 w15:restartNumberingAfterBreak="0">
    <w:nsid w:val="00000009"/>
    <w:multiLevelType w:val="singleLevel"/>
    <w:tmpl w:val="3D20674E"/>
    <w:name w:val="WW8Num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hAnsi="Calibri" w:cs="Calibri"/>
        <w:b/>
        <w:sz w:val="20"/>
      </w:rPr>
    </w:lvl>
  </w:abstractNum>
  <w:abstractNum w:abstractNumId="5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hAnsi="Calibri" w:cs="Calibri"/>
        <w:b/>
        <w:sz w:val="20"/>
        <w:szCs w:val="20"/>
      </w:rPr>
    </w:lvl>
  </w:abstractNum>
  <w:abstractNum w:abstractNumId="6" w15:restartNumberingAfterBreak="0">
    <w:nsid w:val="015F3CC7"/>
    <w:multiLevelType w:val="hybridMultilevel"/>
    <w:tmpl w:val="A148C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DD4933"/>
    <w:multiLevelType w:val="hybridMultilevel"/>
    <w:tmpl w:val="FAAC2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E13F54"/>
    <w:multiLevelType w:val="hybridMultilevel"/>
    <w:tmpl w:val="F17EFF58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C55D9A"/>
    <w:multiLevelType w:val="hybridMultilevel"/>
    <w:tmpl w:val="FC4465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EB2421"/>
    <w:multiLevelType w:val="hybridMultilevel"/>
    <w:tmpl w:val="8DA46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41649"/>
    <w:multiLevelType w:val="multilevel"/>
    <w:tmpl w:val="08B450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1AD46665"/>
    <w:multiLevelType w:val="multilevel"/>
    <w:tmpl w:val="08AE59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B083159"/>
    <w:multiLevelType w:val="hybridMultilevel"/>
    <w:tmpl w:val="B9E28F94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4" w15:restartNumberingAfterBreak="0">
    <w:nsid w:val="1E6D7BDB"/>
    <w:multiLevelType w:val="hybridMultilevel"/>
    <w:tmpl w:val="3A0C344C"/>
    <w:lvl w:ilvl="0" w:tplc="B7A6D4CC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15B5786"/>
    <w:multiLevelType w:val="hybridMultilevel"/>
    <w:tmpl w:val="F5462B8A"/>
    <w:lvl w:ilvl="0" w:tplc="D3805FA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5E144B"/>
    <w:multiLevelType w:val="hybridMultilevel"/>
    <w:tmpl w:val="7FF8C86A"/>
    <w:lvl w:ilvl="0" w:tplc="1D64F5A0">
      <w:start w:val="1"/>
      <w:numFmt w:val="decimal"/>
      <w:lvlText w:val="%1."/>
      <w:lvlJc w:val="left"/>
      <w:pPr>
        <w:ind w:left="1068" w:hanging="708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FA056D"/>
    <w:multiLevelType w:val="hybridMultilevel"/>
    <w:tmpl w:val="C1707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7034C0"/>
    <w:multiLevelType w:val="multilevel"/>
    <w:tmpl w:val="08AE59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AA43CC"/>
    <w:multiLevelType w:val="hybridMultilevel"/>
    <w:tmpl w:val="82BC0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B2D50"/>
    <w:multiLevelType w:val="multilevel"/>
    <w:tmpl w:val="0BE6B4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DAE70C6"/>
    <w:multiLevelType w:val="multilevel"/>
    <w:tmpl w:val="019AE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3EE229AA"/>
    <w:multiLevelType w:val="hybridMultilevel"/>
    <w:tmpl w:val="7A70B308"/>
    <w:lvl w:ilvl="0" w:tplc="C1F4272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112956"/>
    <w:multiLevelType w:val="multilevel"/>
    <w:tmpl w:val="0BE6B4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0C93384"/>
    <w:multiLevelType w:val="hybridMultilevel"/>
    <w:tmpl w:val="FCE4530A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6" w15:restartNumberingAfterBreak="0">
    <w:nsid w:val="56147ED1"/>
    <w:multiLevelType w:val="hybridMultilevel"/>
    <w:tmpl w:val="C5C486E0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7" w15:restartNumberingAfterBreak="0">
    <w:nsid w:val="57966389"/>
    <w:multiLevelType w:val="hybridMultilevel"/>
    <w:tmpl w:val="B1C66D66"/>
    <w:lvl w:ilvl="0" w:tplc="0000000B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hAnsi="Calibri" w:cs="Calibri"/>
        <w:b/>
        <w:sz w:val="20"/>
        <w:szCs w:val="20"/>
      </w:rPr>
    </w:lvl>
    <w:lvl w:ilvl="1" w:tplc="692E6000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865C30"/>
    <w:multiLevelType w:val="hybridMultilevel"/>
    <w:tmpl w:val="8F0A1C3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20B00B4"/>
    <w:multiLevelType w:val="hybridMultilevel"/>
    <w:tmpl w:val="4F5AB4B0"/>
    <w:lvl w:ilvl="0" w:tplc="9606D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9C5BCE"/>
    <w:multiLevelType w:val="hybridMultilevel"/>
    <w:tmpl w:val="8DF201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9D442AF"/>
    <w:multiLevelType w:val="hybridMultilevel"/>
    <w:tmpl w:val="F46A16E6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6D675A33"/>
    <w:multiLevelType w:val="multilevel"/>
    <w:tmpl w:val="260298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E6618FF"/>
    <w:multiLevelType w:val="hybridMultilevel"/>
    <w:tmpl w:val="64B600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ED66635"/>
    <w:multiLevelType w:val="hybridMultilevel"/>
    <w:tmpl w:val="87E4C3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7C02E3"/>
    <w:multiLevelType w:val="multilevel"/>
    <w:tmpl w:val="CA026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32"/>
  </w:num>
  <w:num w:numId="3">
    <w:abstractNumId w:val="26"/>
  </w:num>
  <w:num w:numId="4">
    <w:abstractNumId w:val="29"/>
  </w:num>
  <w:num w:numId="5">
    <w:abstractNumId w:val="8"/>
  </w:num>
  <w:num w:numId="6">
    <w:abstractNumId w:val="30"/>
  </w:num>
  <w:num w:numId="7">
    <w:abstractNumId w:val="28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</w:num>
  <w:num w:numId="10">
    <w:abstractNumId w:val="6"/>
  </w:num>
  <w:num w:numId="11">
    <w:abstractNumId w:val="31"/>
  </w:num>
  <w:num w:numId="12">
    <w:abstractNumId w:val="13"/>
  </w:num>
  <w:num w:numId="13">
    <w:abstractNumId w:val="10"/>
  </w:num>
  <w:num w:numId="14">
    <w:abstractNumId w:val="34"/>
  </w:num>
  <w:num w:numId="15">
    <w:abstractNumId w:val="1"/>
  </w:num>
  <w:num w:numId="16">
    <w:abstractNumId w:val="2"/>
  </w:num>
  <w:num w:numId="17">
    <w:abstractNumId w:val="3"/>
  </w:num>
  <w:num w:numId="18">
    <w:abstractNumId w:val="4"/>
  </w:num>
  <w:num w:numId="19">
    <w:abstractNumId w:val="5"/>
  </w:num>
  <w:num w:numId="20">
    <w:abstractNumId w:val="0"/>
    <w:lvlOverride w:ilvl="0">
      <w:startOverride w:val="1"/>
    </w:lvlOverride>
  </w:num>
  <w:num w:numId="21">
    <w:abstractNumId w:val="27"/>
  </w:num>
  <w:num w:numId="22">
    <w:abstractNumId w:val="9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21"/>
  </w:num>
  <w:num w:numId="26">
    <w:abstractNumId w:val="19"/>
  </w:num>
  <w:num w:numId="27">
    <w:abstractNumId w:val="7"/>
  </w:num>
  <w:num w:numId="28">
    <w:abstractNumId w:val="24"/>
  </w:num>
  <w:num w:numId="29">
    <w:abstractNumId w:val="35"/>
  </w:num>
  <w:num w:numId="30">
    <w:abstractNumId w:val="11"/>
  </w:num>
  <w:num w:numId="31">
    <w:abstractNumId w:val="18"/>
  </w:num>
  <w:num w:numId="32">
    <w:abstractNumId w:val="12"/>
  </w:num>
  <w:num w:numId="33">
    <w:abstractNumId w:val="23"/>
  </w:num>
  <w:num w:numId="34">
    <w:abstractNumId w:val="17"/>
  </w:num>
  <w:num w:numId="35">
    <w:abstractNumId w:val="20"/>
  </w:num>
  <w:num w:numId="36">
    <w:abstractNumId w:val="16"/>
  </w:num>
  <w:num w:numId="37">
    <w:abstractNumId w:val="14"/>
  </w:num>
  <w:num w:numId="38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51F"/>
    <w:rsid w:val="0000125F"/>
    <w:rsid w:val="00004387"/>
    <w:rsid w:val="00005873"/>
    <w:rsid w:val="00014194"/>
    <w:rsid w:val="00014476"/>
    <w:rsid w:val="000213F9"/>
    <w:rsid w:val="00021D5F"/>
    <w:rsid w:val="00024034"/>
    <w:rsid w:val="00027B26"/>
    <w:rsid w:val="00037F9B"/>
    <w:rsid w:val="000429F3"/>
    <w:rsid w:val="00043093"/>
    <w:rsid w:val="0004445D"/>
    <w:rsid w:val="00047016"/>
    <w:rsid w:val="00047070"/>
    <w:rsid w:val="000529C2"/>
    <w:rsid w:val="000540A6"/>
    <w:rsid w:val="00054596"/>
    <w:rsid w:val="000611F2"/>
    <w:rsid w:val="0006616D"/>
    <w:rsid w:val="000707E1"/>
    <w:rsid w:val="00071B13"/>
    <w:rsid w:val="00076099"/>
    <w:rsid w:val="000808E3"/>
    <w:rsid w:val="00091E76"/>
    <w:rsid w:val="0009234B"/>
    <w:rsid w:val="00095896"/>
    <w:rsid w:val="00095B22"/>
    <w:rsid w:val="000968A8"/>
    <w:rsid w:val="000A1611"/>
    <w:rsid w:val="000A2399"/>
    <w:rsid w:val="000B2277"/>
    <w:rsid w:val="000B272C"/>
    <w:rsid w:val="000B34A4"/>
    <w:rsid w:val="000C5BDC"/>
    <w:rsid w:val="000C6E1F"/>
    <w:rsid w:val="000D09D1"/>
    <w:rsid w:val="000D369A"/>
    <w:rsid w:val="000D3EC7"/>
    <w:rsid w:val="000E3F2E"/>
    <w:rsid w:val="000E4305"/>
    <w:rsid w:val="000E44A8"/>
    <w:rsid w:val="000E696D"/>
    <w:rsid w:val="000E74C1"/>
    <w:rsid w:val="000F4179"/>
    <w:rsid w:val="0010251F"/>
    <w:rsid w:val="00111A73"/>
    <w:rsid w:val="00117157"/>
    <w:rsid w:val="001177B8"/>
    <w:rsid w:val="00120C4B"/>
    <w:rsid w:val="00121173"/>
    <w:rsid w:val="001239D8"/>
    <w:rsid w:val="00130050"/>
    <w:rsid w:val="00133382"/>
    <w:rsid w:val="00133424"/>
    <w:rsid w:val="00134872"/>
    <w:rsid w:val="00134F99"/>
    <w:rsid w:val="001369E3"/>
    <w:rsid w:val="00136A76"/>
    <w:rsid w:val="001401DD"/>
    <w:rsid w:val="001449CD"/>
    <w:rsid w:val="001471F3"/>
    <w:rsid w:val="00152644"/>
    <w:rsid w:val="00157F3C"/>
    <w:rsid w:val="00163980"/>
    <w:rsid w:val="00164AF2"/>
    <w:rsid w:val="001709D5"/>
    <w:rsid w:val="0017284D"/>
    <w:rsid w:val="00174CDF"/>
    <w:rsid w:val="00175C55"/>
    <w:rsid w:val="00181446"/>
    <w:rsid w:val="001840C8"/>
    <w:rsid w:val="001863CD"/>
    <w:rsid w:val="00186FAF"/>
    <w:rsid w:val="001939D7"/>
    <w:rsid w:val="00193FEA"/>
    <w:rsid w:val="00195B8A"/>
    <w:rsid w:val="00196735"/>
    <w:rsid w:val="001A02DC"/>
    <w:rsid w:val="001A6845"/>
    <w:rsid w:val="001A7A62"/>
    <w:rsid w:val="001B0D58"/>
    <w:rsid w:val="001B2520"/>
    <w:rsid w:val="001B3587"/>
    <w:rsid w:val="001B38AC"/>
    <w:rsid w:val="001B51CF"/>
    <w:rsid w:val="001B5768"/>
    <w:rsid w:val="001D56D0"/>
    <w:rsid w:val="001E1D3F"/>
    <w:rsid w:val="001E4DEC"/>
    <w:rsid w:val="001F6725"/>
    <w:rsid w:val="001F70F8"/>
    <w:rsid w:val="002006BD"/>
    <w:rsid w:val="0020076F"/>
    <w:rsid w:val="00203BBD"/>
    <w:rsid w:val="00204EB6"/>
    <w:rsid w:val="00211E3D"/>
    <w:rsid w:val="002242B4"/>
    <w:rsid w:val="002325B7"/>
    <w:rsid w:val="00233A25"/>
    <w:rsid w:val="002368DF"/>
    <w:rsid w:val="00246F14"/>
    <w:rsid w:val="00247B25"/>
    <w:rsid w:val="0025255E"/>
    <w:rsid w:val="002526B9"/>
    <w:rsid w:val="00254019"/>
    <w:rsid w:val="00254B68"/>
    <w:rsid w:val="002571EE"/>
    <w:rsid w:val="00257CE2"/>
    <w:rsid w:val="002616D2"/>
    <w:rsid w:val="00264C88"/>
    <w:rsid w:val="002659AE"/>
    <w:rsid w:val="00267E8B"/>
    <w:rsid w:val="002747DF"/>
    <w:rsid w:val="00276421"/>
    <w:rsid w:val="00283AB2"/>
    <w:rsid w:val="00284E2C"/>
    <w:rsid w:val="00286CF2"/>
    <w:rsid w:val="00290288"/>
    <w:rsid w:val="002A0D19"/>
    <w:rsid w:val="002A149C"/>
    <w:rsid w:val="002A1773"/>
    <w:rsid w:val="002A4FA0"/>
    <w:rsid w:val="002A5669"/>
    <w:rsid w:val="002B0E45"/>
    <w:rsid w:val="002B26D6"/>
    <w:rsid w:val="002B4DE7"/>
    <w:rsid w:val="002B7FF7"/>
    <w:rsid w:val="002C0862"/>
    <w:rsid w:val="002C4099"/>
    <w:rsid w:val="002D52E1"/>
    <w:rsid w:val="002D66F6"/>
    <w:rsid w:val="002D7792"/>
    <w:rsid w:val="002D7CCB"/>
    <w:rsid w:val="002E1765"/>
    <w:rsid w:val="002F004A"/>
    <w:rsid w:val="002F310D"/>
    <w:rsid w:val="00300A04"/>
    <w:rsid w:val="003024B6"/>
    <w:rsid w:val="003025BF"/>
    <w:rsid w:val="00305BF2"/>
    <w:rsid w:val="00311341"/>
    <w:rsid w:val="00312B76"/>
    <w:rsid w:val="00315008"/>
    <w:rsid w:val="00317A00"/>
    <w:rsid w:val="00323905"/>
    <w:rsid w:val="0032428B"/>
    <w:rsid w:val="0032576C"/>
    <w:rsid w:val="003263CF"/>
    <w:rsid w:val="003267DD"/>
    <w:rsid w:val="003357BB"/>
    <w:rsid w:val="00347848"/>
    <w:rsid w:val="0035793B"/>
    <w:rsid w:val="0036016A"/>
    <w:rsid w:val="00363DDA"/>
    <w:rsid w:val="00367B1F"/>
    <w:rsid w:val="003702CB"/>
    <w:rsid w:val="0037189C"/>
    <w:rsid w:val="00375015"/>
    <w:rsid w:val="00375944"/>
    <w:rsid w:val="003811F9"/>
    <w:rsid w:val="00383637"/>
    <w:rsid w:val="003909D1"/>
    <w:rsid w:val="003A019D"/>
    <w:rsid w:val="003A319A"/>
    <w:rsid w:val="003A3B12"/>
    <w:rsid w:val="003A4AB1"/>
    <w:rsid w:val="003A526B"/>
    <w:rsid w:val="003B08F8"/>
    <w:rsid w:val="003B0B8F"/>
    <w:rsid w:val="003B2658"/>
    <w:rsid w:val="003B3B44"/>
    <w:rsid w:val="003B5111"/>
    <w:rsid w:val="003B562A"/>
    <w:rsid w:val="003B7273"/>
    <w:rsid w:val="003C4782"/>
    <w:rsid w:val="003C6D81"/>
    <w:rsid w:val="003D24FE"/>
    <w:rsid w:val="003D4724"/>
    <w:rsid w:val="003D5765"/>
    <w:rsid w:val="003D6886"/>
    <w:rsid w:val="003D7BE0"/>
    <w:rsid w:val="003E04D5"/>
    <w:rsid w:val="003E2CAE"/>
    <w:rsid w:val="003E4D3A"/>
    <w:rsid w:val="003F1B8A"/>
    <w:rsid w:val="003F74C2"/>
    <w:rsid w:val="003F7980"/>
    <w:rsid w:val="003F7F4D"/>
    <w:rsid w:val="003F7FBA"/>
    <w:rsid w:val="00403E42"/>
    <w:rsid w:val="00410D07"/>
    <w:rsid w:val="00415735"/>
    <w:rsid w:val="0041774C"/>
    <w:rsid w:val="00420173"/>
    <w:rsid w:val="00422FDE"/>
    <w:rsid w:val="00423B64"/>
    <w:rsid w:val="004242E8"/>
    <w:rsid w:val="004269AF"/>
    <w:rsid w:val="00430CB1"/>
    <w:rsid w:val="00432086"/>
    <w:rsid w:val="00434CDF"/>
    <w:rsid w:val="00446129"/>
    <w:rsid w:val="00450A79"/>
    <w:rsid w:val="00451F6C"/>
    <w:rsid w:val="00455E29"/>
    <w:rsid w:val="00457057"/>
    <w:rsid w:val="004577E1"/>
    <w:rsid w:val="00460D05"/>
    <w:rsid w:val="00470F5D"/>
    <w:rsid w:val="00473B2F"/>
    <w:rsid w:val="00473C98"/>
    <w:rsid w:val="004835B5"/>
    <w:rsid w:val="00490254"/>
    <w:rsid w:val="00491536"/>
    <w:rsid w:val="004924C6"/>
    <w:rsid w:val="00493F7E"/>
    <w:rsid w:val="004943DD"/>
    <w:rsid w:val="004961E3"/>
    <w:rsid w:val="004A2F84"/>
    <w:rsid w:val="004A703E"/>
    <w:rsid w:val="004A784A"/>
    <w:rsid w:val="004B004D"/>
    <w:rsid w:val="004B35C0"/>
    <w:rsid w:val="004C0360"/>
    <w:rsid w:val="004C2EA8"/>
    <w:rsid w:val="004C7521"/>
    <w:rsid w:val="004D20FF"/>
    <w:rsid w:val="004D2737"/>
    <w:rsid w:val="004D4A0B"/>
    <w:rsid w:val="004D4D13"/>
    <w:rsid w:val="004D6869"/>
    <w:rsid w:val="004E2572"/>
    <w:rsid w:val="004E3C71"/>
    <w:rsid w:val="004F26C0"/>
    <w:rsid w:val="004F3482"/>
    <w:rsid w:val="004F5764"/>
    <w:rsid w:val="004F61EC"/>
    <w:rsid w:val="00504635"/>
    <w:rsid w:val="00505517"/>
    <w:rsid w:val="00506FEF"/>
    <w:rsid w:val="00510725"/>
    <w:rsid w:val="00511C6E"/>
    <w:rsid w:val="0051278A"/>
    <w:rsid w:val="00515C97"/>
    <w:rsid w:val="00530B05"/>
    <w:rsid w:val="00537668"/>
    <w:rsid w:val="005378C2"/>
    <w:rsid w:val="00541CB1"/>
    <w:rsid w:val="00542639"/>
    <w:rsid w:val="0054271F"/>
    <w:rsid w:val="00544655"/>
    <w:rsid w:val="0055339E"/>
    <w:rsid w:val="00555DE6"/>
    <w:rsid w:val="00556A59"/>
    <w:rsid w:val="00561137"/>
    <w:rsid w:val="0056677C"/>
    <w:rsid w:val="005711E0"/>
    <w:rsid w:val="00572CF7"/>
    <w:rsid w:val="00573DED"/>
    <w:rsid w:val="005749E6"/>
    <w:rsid w:val="00575766"/>
    <w:rsid w:val="00575899"/>
    <w:rsid w:val="00577901"/>
    <w:rsid w:val="005854C6"/>
    <w:rsid w:val="0058639D"/>
    <w:rsid w:val="005870C2"/>
    <w:rsid w:val="005906F8"/>
    <w:rsid w:val="0059453F"/>
    <w:rsid w:val="00596652"/>
    <w:rsid w:val="00597DFE"/>
    <w:rsid w:val="005A0D8E"/>
    <w:rsid w:val="005A0DC6"/>
    <w:rsid w:val="005A3D2E"/>
    <w:rsid w:val="005A45FC"/>
    <w:rsid w:val="005A55E4"/>
    <w:rsid w:val="005B0B17"/>
    <w:rsid w:val="005B390B"/>
    <w:rsid w:val="005B6257"/>
    <w:rsid w:val="005C0B26"/>
    <w:rsid w:val="005C0DE5"/>
    <w:rsid w:val="005C20F7"/>
    <w:rsid w:val="005C2DE7"/>
    <w:rsid w:val="005C7509"/>
    <w:rsid w:val="005D4658"/>
    <w:rsid w:val="005E4336"/>
    <w:rsid w:val="005F1EB7"/>
    <w:rsid w:val="005F5406"/>
    <w:rsid w:val="00615300"/>
    <w:rsid w:val="00615F8A"/>
    <w:rsid w:val="00621BB6"/>
    <w:rsid w:val="00622F6E"/>
    <w:rsid w:val="00623AC2"/>
    <w:rsid w:val="00623EF8"/>
    <w:rsid w:val="00626E61"/>
    <w:rsid w:val="0063195A"/>
    <w:rsid w:val="006404EF"/>
    <w:rsid w:val="00643305"/>
    <w:rsid w:val="00644233"/>
    <w:rsid w:val="006458C1"/>
    <w:rsid w:val="00645976"/>
    <w:rsid w:val="0064798F"/>
    <w:rsid w:val="00651C89"/>
    <w:rsid w:val="0065310A"/>
    <w:rsid w:val="00653776"/>
    <w:rsid w:val="0065681C"/>
    <w:rsid w:val="006568E6"/>
    <w:rsid w:val="00660AFD"/>
    <w:rsid w:val="00665863"/>
    <w:rsid w:val="00670C9C"/>
    <w:rsid w:val="00672150"/>
    <w:rsid w:val="00672C65"/>
    <w:rsid w:val="006769EE"/>
    <w:rsid w:val="00681ABD"/>
    <w:rsid w:val="006836DA"/>
    <w:rsid w:val="00684D10"/>
    <w:rsid w:val="006854D3"/>
    <w:rsid w:val="006879CA"/>
    <w:rsid w:val="00687BE0"/>
    <w:rsid w:val="0069146F"/>
    <w:rsid w:val="00693B0B"/>
    <w:rsid w:val="00693BE7"/>
    <w:rsid w:val="00695227"/>
    <w:rsid w:val="0069689E"/>
    <w:rsid w:val="00697B01"/>
    <w:rsid w:val="006A1A39"/>
    <w:rsid w:val="006A3427"/>
    <w:rsid w:val="006B0636"/>
    <w:rsid w:val="006B0D48"/>
    <w:rsid w:val="006B0FFA"/>
    <w:rsid w:val="006B5920"/>
    <w:rsid w:val="006C1088"/>
    <w:rsid w:val="006C5925"/>
    <w:rsid w:val="006D44E0"/>
    <w:rsid w:val="006D600C"/>
    <w:rsid w:val="006E152F"/>
    <w:rsid w:val="006E34FD"/>
    <w:rsid w:val="006E50A2"/>
    <w:rsid w:val="006F1877"/>
    <w:rsid w:val="006F2348"/>
    <w:rsid w:val="006F37E8"/>
    <w:rsid w:val="00701D44"/>
    <w:rsid w:val="007113AC"/>
    <w:rsid w:val="007120D6"/>
    <w:rsid w:val="00712199"/>
    <w:rsid w:val="00714324"/>
    <w:rsid w:val="007233A8"/>
    <w:rsid w:val="00725A89"/>
    <w:rsid w:val="007269EB"/>
    <w:rsid w:val="00731258"/>
    <w:rsid w:val="00736F10"/>
    <w:rsid w:val="00736F3F"/>
    <w:rsid w:val="007439AA"/>
    <w:rsid w:val="00746394"/>
    <w:rsid w:val="007501BC"/>
    <w:rsid w:val="0075573C"/>
    <w:rsid w:val="0076295B"/>
    <w:rsid w:val="00762A47"/>
    <w:rsid w:val="007636A9"/>
    <w:rsid w:val="00765313"/>
    <w:rsid w:val="00765E80"/>
    <w:rsid w:val="00770B9A"/>
    <w:rsid w:val="00773B1F"/>
    <w:rsid w:val="00774DA3"/>
    <w:rsid w:val="00777F4B"/>
    <w:rsid w:val="0078307A"/>
    <w:rsid w:val="00786BD1"/>
    <w:rsid w:val="00791B4C"/>
    <w:rsid w:val="00796F81"/>
    <w:rsid w:val="007A093E"/>
    <w:rsid w:val="007A3E2B"/>
    <w:rsid w:val="007A4782"/>
    <w:rsid w:val="007A5730"/>
    <w:rsid w:val="007A635F"/>
    <w:rsid w:val="007A7A27"/>
    <w:rsid w:val="007B4D5B"/>
    <w:rsid w:val="007B7DF8"/>
    <w:rsid w:val="007C4595"/>
    <w:rsid w:val="007D31C8"/>
    <w:rsid w:val="007D40E7"/>
    <w:rsid w:val="007D56E0"/>
    <w:rsid w:val="007E31D4"/>
    <w:rsid w:val="007E3AAC"/>
    <w:rsid w:val="007E5993"/>
    <w:rsid w:val="007F2E9A"/>
    <w:rsid w:val="007F5995"/>
    <w:rsid w:val="0080185F"/>
    <w:rsid w:val="008061B8"/>
    <w:rsid w:val="00810277"/>
    <w:rsid w:val="0081621D"/>
    <w:rsid w:val="008167EC"/>
    <w:rsid w:val="00817397"/>
    <w:rsid w:val="00821632"/>
    <w:rsid w:val="00821E78"/>
    <w:rsid w:val="008229C9"/>
    <w:rsid w:val="00822B05"/>
    <w:rsid w:val="00824347"/>
    <w:rsid w:val="00827676"/>
    <w:rsid w:val="00830771"/>
    <w:rsid w:val="00832C4A"/>
    <w:rsid w:val="0083570D"/>
    <w:rsid w:val="00837927"/>
    <w:rsid w:val="00841E73"/>
    <w:rsid w:val="008456EA"/>
    <w:rsid w:val="008505C7"/>
    <w:rsid w:val="00850A05"/>
    <w:rsid w:val="00854AE0"/>
    <w:rsid w:val="008563AB"/>
    <w:rsid w:val="0086373D"/>
    <w:rsid w:val="00873E39"/>
    <w:rsid w:val="0087440B"/>
    <w:rsid w:val="008755D3"/>
    <w:rsid w:val="00877A4B"/>
    <w:rsid w:val="00884902"/>
    <w:rsid w:val="0088668D"/>
    <w:rsid w:val="00886D8D"/>
    <w:rsid w:val="008918CC"/>
    <w:rsid w:val="00894F87"/>
    <w:rsid w:val="00894FE0"/>
    <w:rsid w:val="00895ED7"/>
    <w:rsid w:val="008A2C47"/>
    <w:rsid w:val="008A586C"/>
    <w:rsid w:val="008B0784"/>
    <w:rsid w:val="008B07A7"/>
    <w:rsid w:val="008B13B3"/>
    <w:rsid w:val="008B466C"/>
    <w:rsid w:val="008B5662"/>
    <w:rsid w:val="008B5F5B"/>
    <w:rsid w:val="008B69BB"/>
    <w:rsid w:val="008B6CC4"/>
    <w:rsid w:val="008C0968"/>
    <w:rsid w:val="008C17FD"/>
    <w:rsid w:val="008C51D6"/>
    <w:rsid w:val="008C5F37"/>
    <w:rsid w:val="008D13E0"/>
    <w:rsid w:val="008D257D"/>
    <w:rsid w:val="008D266F"/>
    <w:rsid w:val="008D4964"/>
    <w:rsid w:val="008D7042"/>
    <w:rsid w:val="008E1333"/>
    <w:rsid w:val="008E332C"/>
    <w:rsid w:val="008E3CE3"/>
    <w:rsid w:val="008E3F0B"/>
    <w:rsid w:val="008E6762"/>
    <w:rsid w:val="008F621A"/>
    <w:rsid w:val="008F6377"/>
    <w:rsid w:val="008F7530"/>
    <w:rsid w:val="009129D3"/>
    <w:rsid w:val="009148A2"/>
    <w:rsid w:val="0091562A"/>
    <w:rsid w:val="00917AB3"/>
    <w:rsid w:val="009235E3"/>
    <w:rsid w:val="00932765"/>
    <w:rsid w:val="00940F2C"/>
    <w:rsid w:val="00943926"/>
    <w:rsid w:val="00945FAD"/>
    <w:rsid w:val="00946D70"/>
    <w:rsid w:val="00956715"/>
    <w:rsid w:val="00960543"/>
    <w:rsid w:val="00961724"/>
    <w:rsid w:val="009641FA"/>
    <w:rsid w:val="00970530"/>
    <w:rsid w:val="009719ED"/>
    <w:rsid w:val="00972562"/>
    <w:rsid w:val="00972B18"/>
    <w:rsid w:val="00973852"/>
    <w:rsid w:val="009831D9"/>
    <w:rsid w:val="00984F8E"/>
    <w:rsid w:val="00985805"/>
    <w:rsid w:val="00986E73"/>
    <w:rsid w:val="00987AFC"/>
    <w:rsid w:val="0099263A"/>
    <w:rsid w:val="009929F8"/>
    <w:rsid w:val="00993660"/>
    <w:rsid w:val="0099595C"/>
    <w:rsid w:val="00995C7B"/>
    <w:rsid w:val="009A5761"/>
    <w:rsid w:val="009A5FEE"/>
    <w:rsid w:val="009B0B99"/>
    <w:rsid w:val="009B0E50"/>
    <w:rsid w:val="009B1D5F"/>
    <w:rsid w:val="009B3AC1"/>
    <w:rsid w:val="009B44FD"/>
    <w:rsid w:val="009B536A"/>
    <w:rsid w:val="009B7646"/>
    <w:rsid w:val="009B7DC0"/>
    <w:rsid w:val="009C5259"/>
    <w:rsid w:val="009C6758"/>
    <w:rsid w:val="009C733A"/>
    <w:rsid w:val="009D1A80"/>
    <w:rsid w:val="009D4018"/>
    <w:rsid w:val="009D5182"/>
    <w:rsid w:val="009E0BEC"/>
    <w:rsid w:val="009E292C"/>
    <w:rsid w:val="009E5943"/>
    <w:rsid w:val="009E7D20"/>
    <w:rsid w:val="009F598E"/>
    <w:rsid w:val="00A012B9"/>
    <w:rsid w:val="00A025D3"/>
    <w:rsid w:val="00A07C3E"/>
    <w:rsid w:val="00A101E2"/>
    <w:rsid w:val="00A107F1"/>
    <w:rsid w:val="00A135E4"/>
    <w:rsid w:val="00A1456F"/>
    <w:rsid w:val="00A17DFD"/>
    <w:rsid w:val="00A215B5"/>
    <w:rsid w:val="00A21CB9"/>
    <w:rsid w:val="00A222E7"/>
    <w:rsid w:val="00A24219"/>
    <w:rsid w:val="00A260DD"/>
    <w:rsid w:val="00A26913"/>
    <w:rsid w:val="00A26FF8"/>
    <w:rsid w:val="00A341D2"/>
    <w:rsid w:val="00A364B3"/>
    <w:rsid w:val="00A3749C"/>
    <w:rsid w:val="00A455DE"/>
    <w:rsid w:val="00A616AD"/>
    <w:rsid w:val="00A6298B"/>
    <w:rsid w:val="00A70D6D"/>
    <w:rsid w:val="00A810F9"/>
    <w:rsid w:val="00A825FB"/>
    <w:rsid w:val="00A87F82"/>
    <w:rsid w:val="00A900BA"/>
    <w:rsid w:val="00A91D20"/>
    <w:rsid w:val="00A94F66"/>
    <w:rsid w:val="00A965CE"/>
    <w:rsid w:val="00AB0688"/>
    <w:rsid w:val="00AB51E9"/>
    <w:rsid w:val="00AC2B6F"/>
    <w:rsid w:val="00AC2C2F"/>
    <w:rsid w:val="00AC6177"/>
    <w:rsid w:val="00AC65F7"/>
    <w:rsid w:val="00AC72DD"/>
    <w:rsid w:val="00AC7858"/>
    <w:rsid w:val="00AD5239"/>
    <w:rsid w:val="00AD68BE"/>
    <w:rsid w:val="00AE6F33"/>
    <w:rsid w:val="00AF0477"/>
    <w:rsid w:val="00AF5FCD"/>
    <w:rsid w:val="00AF721C"/>
    <w:rsid w:val="00B03C70"/>
    <w:rsid w:val="00B055FB"/>
    <w:rsid w:val="00B07F34"/>
    <w:rsid w:val="00B15CA9"/>
    <w:rsid w:val="00B17C1A"/>
    <w:rsid w:val="00B2432F"/>
    <w:rsid w:val="00B279C5"/>
    <w:rsid w:val="00B31A82"/>
    <w:rsid w:val="00B363A8"/>
    <w:rsid w:val="00B3759C"/>
    <w:rsid w:val="00B428D8"/>
    <w:rsid w:val="00B500F2"/>
    <w:rsid w:val="00B540EF"/>
    <w:rsid w:val="00B54C07"/>
    <w:rsid w:val="00B57016"/>
    <w:rsid w:val="00B60EFE"/>
    <w:rsid w:val="00B63899"/>
    <w:rsid w:val="00B64A62"/>
    <w:rsid w:val="00B6510D"/>
    <w:rsid w:val="00B657D7"/>
    <w:rsid w:val="00B65872"/>
    <w:rsid w:val="00B67251"/>
    <w:rsid w:val="00B7186C"/>
    <w:rsid w:val="00B71FC1"/>
    <w:rsid w:val="00B72979"/>
    <w:rsid w:val="00B77285"/>
    <w:rsid w:val="00B8243F"/>
    <w:rsid w:val="00B872A9"/>
    <w:rsid w:val="00B91E49"/>
    <w:rsid w:val="00BA7E4A"/>
    <w:rsid w:val="00BB23C9"/>
    <w:rsid w:val="00BB57DC"/>
    <w:rsid w:val="00BB5BE1"/>
    <w:rsid w:val="00BC185B"/>
    <w:rsid w:val="00BC6CDF"/>
    <w:rsid w:val="00BD3CF4"/>
    <w:rsid w:val="00BD54D9"/>
    <w:rsid w:val="00BD55DF"/>
    <w:rsid w:val="00BD67A5"/>
    <w:rsid w:val="00BE3D31"/>
    <w:rsid w:val="00BE49CB"/>
    <w:rsid w:val="00BF1988"/>
    <w:rsid w:val="00BF1C52"/>
    <w:rsid w:val="00BF1F7F"/>
    <w:rsid w:val="00BF3317"/>
    <w:rsid w:val="00BF61F1"/>
    <w:rsid w:val="00C00771"/>
    <w:rsid w:val="00C00784"/>
    <w:rsid w:val="00C01437"/>
    <w:rsid w:val="00C04903"/>
    <w:rsid w:val="00C124DC"/>
    <w:rsid w:val="00C20F63"/>
    <w:rsid w:val="00C2362F"/>
    <w:rsid w:val="00C23F15"/>
    <w:rsid w:val="00C33E4E"/>
    <w:rsid w:val="00C34361"/>
    <w:rsid w:val="00C35F5B"/>
    <w:rsid w:val="00C37FF6"/>
    <w:rsid w:val="00C44B51"/>
    <w:rsid w:val="00C500EA"/>
    <w:rsid w:val="00C52C03"/>
    <w:rsid w:val="00C56A5C"/>
    <w:rsid w:val="00C70814"/>
    <w:rsid w:val="00C70E87"/>
    <w:rsid w:val="00C7213C"/>
    <w:rsid w:val="00C81976"/>
    <w:rsid w:val="00C8324F"/>
    <w:rsid w:val="00C84EE5"/>
    <w:rsid w:val="00C85E00"/>
    <w:rsid w:val="00C871DD"/>
    <w:rsid w:val="00C90315"/>
    <w:rsid w:val="00C95332"/>
    <w:rsid w:val="00CA07FF"/>
    <w:rsid w:val="00CA0FE5"/>
    <w:rsid w:val="00CA1B01"/>
    <w:rsid w:val="00CC29F8"/>
    <w:rsid w:val="00CC3DC9"/>
    <w:rsid w:val="00CC4227"/>
    <w:rsid w:val="00CD282F"/>
    <w:rsid w:val="00CD4EA2"/>
    <w:rsid w:val="00CD6146"/>
    <w:rsid w:val="00CE4345"/>
    <w:rsid w:val="00CF3E62"/>
    <w:rsid w:val="00CF50D4"/>
    <w:rsid w:val="00D00782"/>
    <w:rsid w:val="00D0392C"/>
    <w:rsid w:val="00D0632C"/>
    <w:rsid w:val="00D12909"/>
    <w:rsid w:val="00D1685A"/>
    <w:rsid w:val="00D1778B"/>
    <w:rsid w:val="00D23C0F"/>
    <w:rsid w:val="00D249FE"/>
    <w:rsid w:val="00D259BE"/>
    <w:rsid w:val="00D25B43"/>
    <w:rsid w:val="00D25B98"/>
    <w:rsid w:val="00D26E0B"/>
    <w:rsid w:val="00D274E0"/>
    <w:rsid w:val="00D309BC"/>
    <w:rsid w:val="00D4042D"/>
    <w:rsid w:val="00D41953"/>
    <w:rsid w:val="00D46320"/>
    <w:rsid w:val="00D4682B"/>
    <w:rsid w:val="00D478F0"/>
    <w:rsid w:val="00D520A9"/>
    <w:rsid w:val="00D5240D"/>
    <w:rsid w:val="00D52BB9"/>
    <w:rsid w:val="00D531AC"/>
    <w:rsid w:val="00D53822"/>
    <w:rsid w:val="00D53824"/>
    <w:rsid w:val="00D53AEA"/>
    <w:rsid w:val="00D6248F"/>
    <w:rsid w:val="00D62C95"/>
    <w:rsid w:val="00D66B10"/>
    <w:rsid w:val="00D67605"/>
    <w:rsid w:val="00D73E3A"/>
    <w:rsid w:val="00D816C2"/>
    <w:rsid w:val="00D87ED2"/>
    <w:rsid w:val="00D91E20"/>
    <w:rsid w:val="00D95005"/>
    <w:rsid w:val="00D950C9"/>
    <w:rsid w:val="00D95855"/>
    <w:rsid w:val="00DA5DCA"/>
    <w:rsid w:val="00DA611D"/>
    <w:rsid w:val="00DA64C9"/>
    <w:rsid w:val="00DB1674"/>
    <w:rsid w:val="00DB2941"/>
    <w:rsid w:val="00DB333C"/>
    <w:rsid w:val="00DC0869"/>
    <w:rsid w:val="00DC0FD3"/>
    <w:rsid w:val="00DC175D"/>
    <w:rsid w:val="00DC4C62"/>
    <w:rsid w:val="00DD247D"/>
    <w:rsid w:val="00DD28AD"/>
    <w:rsid w:val="00DD524D"/>
    <w:rsid w:val="00DE0831"/>
    <w:rsid w:val="00DE36A0"/>
    <w:rsid w:val="00DF0F71"/>
    <w:rsid w:val="00DF105A"/>
    <w:rsid w:val="00DF17BE"/>
    <w:rsid w:val="00DF6436"/>
    <w:rsid w:val="00E00BBA"/>
    <w:rsid w:val="00E00D06"/>
    <w:rsid w:val="00E017F5"/>
    <w:rsid w:val="00E01AF5"/>
    <w:rsid w:val="00E02BB3"/>
    <w:rsid w:val="00E16BE8"/>
    <w:rsid w:val="00E235B8"/>
    <w:rsid w:val="00E25229"/>
    <w:rsid w:val="00E30838"/>
    <w:rsid w:val="00E30E0A"/>
    <w:rsid w:val="00E3182B"/>
    <w:rsid w:val="00E35843"/>
    <w:rsid w:val="00E41516"/>
    <w:rsid w:val="00E462CE"/>
    <w:rsid w:val="00E46CE1"/>
    <w:rsid w:val="00E53F23"/>
    <w:rsid w:val="00E56EAA"/>
    <w:rsid w:val="00E60F01"/>
    <w:rsid w:val="00E63779"/>
    <w:rsid w:val="00E6421E"/>
    <w:rsid w:val="00E67773"/>
    <w:rsid w:val="00E70F97"/>
    <w:rsid w:val="00E74942"/>
    <w:rsid w:val="00E82EC3"/>
    <w:rsid w:val="00E830C7"/>
    <w:rsid w:val="00E8332B"/>
    <w:rsid w:val="00E85B09"/>
    <w:rsid w:val="00E92857"/>
    <w:rsid w:val="00E93152"/>
    <w:rsid w:val="00E94691"/>
    <w:rsid w:val="00E976BE"/>
    <w:rsid w:val="00EA1F64"/>
    <w:rsid w:val="00EA43D6"/>
    <w:rsid w:val="00EA4ADC"/>
    <w:rsid w:val="00EA4D8B"/>
    <w:rsid w:val="00EA5887"/>
    <w:rsid w:val="00EA6AA8"/>
    <w:rsid w:val="00EA7775"/>
    <w:rsid w:val="00EA7FCF"/>
    <w:rsid w:val="00EB1C1F"/>
    <w:rsid w:val="00EB5EC4"/>
    <w:rsid w:val="00EB621F"/>
    <w:rsid w:val="00EB72B1"/>
    <w:rsid w:val="00EB7911"/>
    <w:rsid w:val="00EC1E85"/>
    <w:rsid w:val="00ED1975"/>
    <w:rsid w:val="00ED2A1E"/>
    <w:rsid w:val="00ED3516"/>
    <w:rsid w:val="00ED62AF"/>
    <w:rsid w:val="00ED7A7E"/>
    <w:rsid w:val="00EF2AA5"/>
    <w:rsid w:val="00F01E71"/>
    <w:rsid w:val="00F0213A"/>
    <w:rsid w:val="00F032D4"/>
    <w:rsid w:val="00F05992"/>
    <w:rsid w:val="00F0599C"/>
    <w:rsid w:val="00F05FAA"/>
    <w:rsid w:val="00F1211E"/>
    <w:rsid w:val="00F15B1F"/>
    <w:rsid w:val="00F162E4"/>
    <w:rsid w:val="00F169DE"/>
    <w:rsid w:val="00F17906"/>
    <w:rsid w:val="00F21A02"/>
    <w:rsid w:val="00F23711"/>
    <w:rsid w:val="00F260F5"/>
    <w:rsid w:val="00F3245F"/>
    <w:rsid w:val="00F336BB"/>
    <w:rsid w:val="00F34CFC"/>
    <w:rsid w:val="00F40E9B"/>
    <w:rsid w:val="00F40F9B"/>
    <w:rsid w:val="00F413C9"/>
    <w:rsid w:val="00F44979"/>
    <w:rsid w:val="00F45426"/>
    <w:rsid w:val="00F513C1"/>
    <w:rsid w:val="00F51520"/>
    <w:rsid w:val="00F5415D"/>
    <w:rsid w:val="00F55B43"/>
    <w:rsid w:val="00F56186"/>
    <w:rsid w:val="00F61A25"/>
    <w:rsid w:val="00F637B8"/>
    <w:rsid w:val="00F70CB7"/>
    <w:rsid w:val="00F734F5"/>
    <w:rsid w:val="00F73BEC"/>
    <w:rsid w:val="00F83212"/>
    <w:rsid w:val="00F973F3"/>
    <w:rsid w:val="00FA02AD"/>
    <w:rsid w:val="00FA50B0"/>
    <w:rsid w:val="00FA7E60"/>
    <w:rsid w:val="00FB1994"/>
    <w:rsid w:val="00FC3243"/>
    <w:rsid w:val="00FC4021"/>
    <w:rsid w:val="00FC5581"/>
    <w:rsid w:val="00FC7DD5"/>
    <w:rsid w:val="00FD268E"/>
    <w:rsid w:val="00FD47E7"/>
    <w:rsid w:val="00FD4C2A"/>
    <w:rsid w:val="00FD5284"/>
    <w:rsid w:val="00FE24E1"/>
    <w:rsid w:val="00FE380F"/>
    <w:rsid w:val="00FE488C"/>
    <w:rsid w:val="00FE7A26"/>
    <w:rsid w:val="00FF0598"/>
    <w:rsid w:val="00FF1DB1"/>
    <w:rsid w:val="00FF2FE0"/>
    <w:rsid w:val="00FF3921"/>
    <w:rsid w:val="00FF3B9C"/>
    <w:rsid w:val="00FF4B0A"/>
    <w:rsid w:val="00FF4CDC"/>
    <w:rsid w:val="00FF5539"/>
    <w:rsid w:val="00FF5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F3CD11"/>
  <w15:docId w15:val="{775A4B75-0D7D-403F-A2E0-409EDB3FF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51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 w:after="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8F7530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/>
      <w:b/>
      <w:bCs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 w:after="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  <w:lang w:eastAsia="en-US"/>
    </w:rPr>
  </w:style>
  <w:style w:type="character" w:customStyle="1" w:styleId="Nagwek2Znak">
    <w:name w:val="Nagłówek 2 Znak"/>
    <w:link w:val="Nagwek2"/>
    <w:rsid w:val="008F7530"/>
    <w:rPr>
      <w:rFonts w:ascii="Cambria" w:hAnsi="Cambria"/>
      <w:b/>
      <w:bCs/>
      <w:color w:val="365F91"/>
      <w:sz w:val="26"/>
      <w:szCs w:val="26"/>
      <w:lang w:eastAsia="en-US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  <w:lang w:eastAsia="en-US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basedOn w:val="Normalny"/>
    <w:link w:val="AkapitzlistZnak"/>
    <w:qFormat/>
    <w:rsid w:val="00D1685A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5B8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1B5768"/>
    <w:rPr>
      <w:color w:val="808080"/>
    </w:rPr>
  </w:style>
  <w:style w:type="paragraph" w:styleId="NormalnyWeb">
    <w:name w:val="Normal (Web)"/>
    <w:basedOn w:val="Normalny"/>
    <w:uiPriority w:val="99"/>
    <w:unhideWhenUsed/>
    <w:rsid w:val="000611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611F2"/>
    <w:rPr>
      <w:b/>
      <w:bCs/>
    </w:rPr>
  </w:style>
  <w:style w:type="table" w:styleId="Tabela-Siatka">
    <w:name w:val="Table Grid"/>
    <w:basedOn w:val="Standardowy"/>
    <w:uiPriority w:val="59"/>
    <w:rsid w:val="002D779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qFormat/>
    <w:rsid w:val="00AC65F7"/>
    <w:rPr>
      <w:b/>
      <w:i/>
      <w:iCs/>
      <w:color w:val="404040"/>
    </w:rPr>
  </w:style>
  <w:style w:type="paragraph" w:customStyle="1" w:styleId="Default">
    <w:name w:val="Default"/>
    <w:rsid w:val="00FE380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670C9C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2658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rsid w:val="00B63899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63899"/>
    <w:rPr>
      <w:rFonts w:ascii="Times New Roman" w:eastAsia="Times New Roman" w:hAnsi="Times New Roman"/>
      <w:sz w:val="24"/>
      <w:lang w:eastAsia="zh-CN"/>
    </w:rPr>
  </w:style>
  <w:style w:type="paragraph" w:customStyle="1" w:styleId="Akapitzlist1">
    <w:name w:val="Akapit z listą1"/>
    <w:basedOn w:val="Normalny"/>
    <w:rsid w:val="00B63899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zh-CN"/>
    </w:rPr>
  </w:style>
  <w:style w:type="paragraph" w:customStyle="1" w:styleId="BodyText31">
    <w:name w:val="Body Text 31"/>
    <w:basedOn w:val="Normalny"/>
    <w:rsid w:val="00B63899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2"/>
      <w:sz w:val="20"/>
      <w:szCs w:val="20"/>
      <w:lang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A50B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8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1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7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7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7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sauletech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3EBEB-1249-4FD3-97AF-AA2963A6E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1188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8300</CharactersWithSpaces>
  <SharedDoc>false</SharedDoc>
  <HLinks>
    <vt:vector size="42" baseType="variant">
      <vt:variant>
        <vt:i4>4915211</vt:i4>
      </vt:variant>
      <vt:variant>
        <vt:i4>15</vt:i4>
      </vt:variant>
      <vt:variant>
        <vt:i4>0</vt:i4>
      </vt:variant>
      <vt:variant>
        <vt:i4>5</vt:i4>
      </vt:variant>
      <vt:variant>
        <vt:lpwstr>http://www.sauletech.com/</vt:lpwstr>
      </vt:variant>
      <vt:variant>
        <vt:lpwstr/>
      </vt:variant>
      <vt:variant>
        <vt:i4>2949126</vt:i4>
      </vt:variant>
      <vt:variant>
        <vt:i4>12</vt:i4>
      </vt:variant>
      <vt:variant>
        <vt:i4>0</vt:i4>
      </vt:variant>
      <vt:variant>
        <vt:i4>5</vt:i4>
      </vt:variant>
      <vt:variant>
        <vt:lpwstr>mailto:artur@suauletech.com</vt:lpwstr>
      </vt:variant>
      <vt:variant>
        <vt:lpwstr/>
      </vt:variant>
      <vt:variant>
        <vt:i4>4915211</vt:i4>
      </vt:variant>
      <vt:variant>
        <vt:i4>9</vt:i4>
      </vt:variant>
      <vt:variant>
        <vt:i4>0</vt:i4>
      </vt:variant>
      <vt:variant>
        <vt:i4>5</vt:i4>
      </vt:variant>
      <vt:variant>
        <vt:lpwstr>http://www.sauletech.com/</vt:lpwstr>
      </vt:variant>
      <vt:variant>
        <vt:lpwstr/>
      </vt:variant>
      <vt:variant>
        <vt:i4>1245229</vt:i4>
      </vt:variant>
      <vt:variant>
        <vt:i4>6</vt:i4>
      </vt:variant>
      <vt:variant>
        <vt:i4>0</vt:i4>
      </vt:variant>
      <vt:variant>
        <vt:i4>5</vt:i4>
      </vt:variant>
      <vt:variant>
        <vt:lpwstr>mailto:office@sauletech.com</vt:lpwstr>
      </vt:variant>
      <vt:variant>
        <vt:lpwstr/>
      </vt:variant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https://www.poir.gov.pl/strony/o-programie/promocja/zasady-promocji-i-oznakowania-projektow-w-programie/</vt:lpwstr>
      </vt:variant>
      <vt:variant>
        <vt:lpwstr/>
      </vt:variant>
      <vt:variant>
        <vt:i4>3276891</vt:i4>
      </vt:variant>
      <vt:variant>
        <vt:i4>6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MQjRw&amp;url=http%3A%2F%2Fpl.wikipedia.org%2Fwiki%2FProgram_Operacyjny_Inteligentny_Rozw%25C3%25B3j_2014-2020&amp;ei=uMU0VfzwCYH_ygOuwICIBw&amp;bvm=bv.91071109,d.bGQ&amp;psig=AFQjCNGF_HaBDRFPOdfvHyZho4fC8Q-KWA&amp;ust=1429608248211845</vt:lpwstr>
      </vt:variant>
      <vt:variant>
        <vt:lpwstr/>
      </vt:variant>
      <vt:variant>
        <vt:i4>5242975</vt:i4>
      </vt:variant>
      <vt:variant>
        <vt:i4>0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cQjRw&amp;url=http%3A%2F%2Fpl.wikipedia.org%2Fwiki%2FProgram_Operacyjny_Inteligentny_Rozw%25C3%25B3j_2014-2020&amp;ei=pMU0VaerKqTgywPDloC4CA&amp;bvm=bv.91071109,d.bGQ&amp;psig=AFQjCNFzSkfG_UxFxdyPT5LKhzbleVsglA&amp;ust=1429608248575453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Saule Technologies</dc:creator>
  <cp:lastModifiedBy>SauleTechnologies5</cp:lastModifiedBy>
  <cp:revision>50</cp:revision>
  <cp:lastPrinted>2015-11-28T17:17:00Z</cp:lastPrinted>
  <dcterms:created xsi:type="dcterms:W3CDTF">2018-08-09T11:24:00Z</dcterms:created>
  <dcterms:modified xsi:type="dcterms:W3CDTF">2021-03-01T15:24:00Z</dcterms:modified>
</cp:coreProperties>
</file>